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B6B7F" w14:textId="23DE8553" w:rsidR="00074C76" w:rsidRPr="00E82553" w:rsidRDefault="00074C76" w:rsidP="00074C76">
      <w:pPr>
        <w:spacing w:after="0"/>
        <w:jc w:val="right"/>
        <w:rPr>
          <w:rFonts w:cstheme="minorHAnsi"/>
          <w:u w:val="single"/>
        </w:rPr>
      </w:pPr>
      <w:r w:rsidRPr="00E82553">
        <w:rPr>
          <w:rFonts w:cstheme="minorHAnsi"/>
          <w:b/>
          <w:u w:val="single"/>
        </w:rPr>
        <w:t>Załącznik nr 1</w:t>
      </w:r>
      <w:r w:rsidRPr="00E82553">
        <w:rPr>
          <w:rFonts w:cstheme="minorHAnsi"/>
          <w:u w:val="single"/>
        </w:rPr>
        <w:t>– Formularz ofertowy</w:t>
      </w:r>
    </w:p>
    <w:p w14:paraId="7757D998" w14:textId="77777777" w:rsidR="00D1039C" w:rsidRPr="00E82553" w:rsidRDefault="00074C76" w:rsidP="00D1039C">
      <w:pPr>
        <w:tabs>
          <w:tab w:val="left" w:pos="4253"/>
        </w:tabs>
        <w:spacing w:after="0"/>
        <w:ind w:right="-1134"/>
        <w:jc w:val="both"/>
        <w:rPr>
          <w:rFonts w:cstheme="minorHAnsi"/>
          <w:b/>
        </w:rPr>
      </w:pPr>
      <w:r w:rsidRPr="00E82553">
        <w:rPr>
          <w:rFonts w:cstheme="minorHAnsi"/>
          <w:b/>
        </w:rPr>
        <w:t>Zamawiający:</w:t>
      </w:r>
      <w:r w:rsidR="00D1039C" w:rsidRPr="00E82553">
        <w:rPr>
          <w:rFonts w:cstheme="minorHAnsi"/>
          <w:b/>
        </w:rPr>
        <w:t xml:space="preserve"> </w:t>
      </w:r>
    </w:p>
    <w:p w14:paraId="0043A14C" w14:textId="7E2BD179" w:rsidR="00D1039C" w:rsidRPr="00E82553" w:rsidRDefault="00D1039C" w:rsidP="00D1039C">
      <w:pPr>
        <w:tabs>
          <w:tab w:val="left" w:pos="4253"/>
        </w:tabs>
        <w:spacing w:after="0"/>
        <w:ind w:right="-1134"/>
        <w:jc w:val="both"/>
        <w:rPr>
          <w:rFonts w:cstheme="minorHAnsi"/>
          <w:b/>
        </w:rPr>
      </w:pPr>
      <w:r w:rsidRPr="00E82553">
        <w:rPr>
          <w:rFonts w:eastAsia="Calibri" w:cstheme="minorHAnsi"/>
          <w:b/>
        </w:rPr>
        <w:t xml:space="preserve">Śląskie Techniczne Zakłady </w:t>
      </w:r>
      <w:r w:rsidR="00FD33F5" w:rsidRPr="00E82553">
        <w:rPr>
          <w:rFonts w:eastAsia="Calibri" w:cstheme="minorHAnsi"/>
          <w:b/>
        </w:rPr>
        <w:t>Naukowe w</w:t>
      </w:r>
      <w:r w:rsidRPr="00E82553">
        <w:rPr>
          <w:rFonts w:eastAsia="Calibri" w:cstheme="minorHAnsi"/>
          <w:b/>
        </w:rPr>
        <w:t xml:space="preserve"> Katowicach  </w:t>
      </w:r>
    </w:p>
    <w:p w14:paraId="3D8F8480" w14:textId="77777777" w:rsidR="00074C76" w:rsidRPr="00E82553" w:rsidRDefault="00074C76" w:rsidP="00074C76">
      <w:pPr>
        <w:spacing w:after="0"/>
        <w:ind w:left="6096"/>
        <w:jc w:val="both"/>
        <w:rPr>
          <w:rFonts w:cstheme="minorHAnsi"/>
          <w:b/>
        </w:rPr>
      </w:pPr>
    </w:p>
    <w:p w14:paraId="45DAFC91" w14:textId="6DFCEB59" w:rsidR="00074C76" w:rsidRPr="00E82553" w:rsidRDefault="00FD33F5" w:rsidP="00074C76">
      <w:pPr>
        <w:spacing w:after="0"/>
        <w:jc w:val="center"/>
        <w:rPr>
          <w:rFonts w:cstheme="minorHAnsi"/>
          <w:b/>
        </w:rPr>
      </w:pPr>
      <w:r w:rsidRPr="00E82553">
        <w:rPr>
          <w:rFonts w:cstheme="minorHAnsi"/>
          <w:b/>
        </w:rPr>
        <w:t>FORMULARZ OFERTY</w:t>
      </w:r>
    </w:p>
    <w:p w14:paraId="7D181546" w14:textId="77777777" w:rsidR="00074C76" w:rsidRPr="00E82553" w:rsidRDefault="00074C76" w:rsidP="00074C76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1FF50D07" w14:textId="77777777" w:rsidR="00D1039C" w:rsidRPr="00E82553" w:rsidRDefault="00074C76" w:rsidP="0033730D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E82553">
        <w:rPr>
          <w:rFonts w:asciiTheme="minorHAnsi" w:hAnsiTheme="minorHAnsi" w:cstheme="minorHAnsi"/>
          <w:color w:val="auto"/>
          <w:sz w:val="22"/>
          <w:szCs w:val="22"/>
        </w:rPr>
        <w:t xml:space="preserve">Na podstawie </w:t>
      </w:r>
      <w:r w:rsidRPr="00E82553">
        <w:rPr>
          <w:rFonts w:asciiTheme="minorHAnsi" w:hAnsiTheme="minorHAnsi" w:cstheme="minorHAnsi"/>
          <w:bCs/>
          <w:sz w:val="22"/>
          <w:szCs w:val="22"/>
        </w:rPr>
        <w:t>zaproszenia do złożenia ofert,</w:t>
      </w:r>
      <w:r w:rsidRPr="00E82553">
        <w:rPr>
          <w:rFonts w:asciiTheme="minorHAnsi" w:hAnsiTheme="minorHAnsi" w:cstheme="minorHAnsi"/>
          <w:color w:val="auto"/>
          <w:sz w:val="22"/>
          <w:szCs w:val="22"/>
        </w:rPr>
        <w:t xml:space="preserve"> podejmuję się wykonania przedmiotu zamówienia zgodnie z dobrą praktyką, wiedzą, obowiązującymi przepisami oraz należytą starannością  </w:t>
      </w:r>
    </w:p>
    <w:p w14:paraId="17017CEB" w14:textId="77777777" w:rsidR="00D1039C" w:rsidRPr="00E82553" w:rsidRDefault="00D1039C" w:rsidP="0033730D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2F21FFC4" w14:textId="77777777" w:rsidR="00D1039C" w:rsidRPr="00E82553" w:rsidRDefault="00D1039C" w:rsidP="0033730D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 w:rsidRPr="00E82553">
        <w:rPr>
          <w:rFonts w:cstheme="minorHAnsi"/>
        </w:rPr>
        <w:t>Ja/my* niżej podpisani:</w:t>
      </w:r>
    </w:p>
    <w:p w14:paraId="465DC51D" w14:textId="77777777" w:rsidR="00D1039C" w:rsidRPr="00E82553" w:rsidRDefault="00D1039C" w:rsidP="0033730D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 w:rsidRPr="00E82553">
        <w:rPr>
          <w:rFonts w:cstheme="minorHAnsi"/>
        </w:rPr>
        <w:t>……………………………………………………………………………………………………………………</w:t>
      </w:r>
    </w:p>
    <w:p w14:paraId="165FCB3F" w14:textId="77777777" w:rsidR="00D1039C" w:rsidRPr="00E82553" w:rsidRDefault="00D1039C" w:rsidP="0033730D">
      <w:pPr>
        <w:autoSpaceDE w:val="0"/>
        <w:autoSpaceDN w:val="0"/>
        <w:adjustRightInd w:val="0"/>
        <w:spacing w:line="240" w:lineRule="auto"/>
        <w:jc w:val="both"/>
        <w:rPr>
          <w:rFonts w:cstheme="minorHAnsi"/>
          <w:i/>
          <w:iCs/>
        </w:rPr>
      </w:pPr>
      <w:r w:rsidRPr="00E82553">
        <w:rPr>
          <w:rFonts w:cstheme="minorHAnsi"/>
          <w:i/>
          <w:iCs/>
        </w:rPr>
        <w:t>(imię, nazwisko, stanowisko/podstawa do reprezentacji)</w:t>
      </w:r>
    </w:p>
    <w:p w14:paraId="7404DDF7" w14:textId="77777777" w:rsidR="00D1039C" w:rsidRPr="00E82553" w:rsidRDefault="00D1039C" w:rsidP="0033730D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 w:rsidRPr="00E82553">
        <w:rPr>
          <w:rFonts w:cstheme="minorHAnsi"/>
        </w:rPr>
        <w:t>działając w imieniu i na rzecz:</w:t>
      </w:r>
    </w:p>
    <w:p w14:paraId="79C441C4" w14:textId="77777777" w:rsidR="00D1039C" w:rsidRDefault="00D1039C" w:rsidP="0033730D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 w:rsidRPr="00E82553">
        <w:rPr>
          <w:rFonts w:cstheme="minorHAnsi"/>
        </w:rPr>
        <w:t>..................................................................................................</w:t>
      </w:r>
      <w:r w:rsidR="0033730D">
        <w:rPr>
          <w:rFonts w:cstheme="minorHAnsi"/>
        </w:rPr>
        <w:t xml:space="preserve"> </w:t>
      </w:r>
    </w:p>
    <w:p w14:paraId="401C85A2" w14:textId="6F1CD03D" w:rsidR="0033730D" w:rsidRPr="00E82553" w:rsidRDefault="00FD33F5" w:rsidP="002F0367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  <w:bCs/>
        </w:rPr>
        <w:t xml:space="preserve">nr </w:t>
      </w:r>
      <w:r w:rsidRPr="00890491">
        <w:rPr>
          <w:rFonts w:cstheme="minorHAnsi"/>
          <w:bCs/>
        </w:rPr>
        <w:t>z</w:t>
      </w:r>
      <w:r w:rsidR="0033730D" w:rsidRPr="00890491">
        <w:rPr>
          <w:rFonts w:cstheme="minorHAnsi"/>
          <w:bCs/>
        </w:rPr>
        <w:t xml:space="preserve"> właściwego rejestru lub z </w:t>
      </w:r>
      <w:r w:rsidR="0033730D">
        <w:rPr>
          <w:rFonts w:cstheme="minorHAnsi"/>
          <w:bCs/>
        </w:rPr>
        <w:t xml:space="preserve">CEDG ................................... </w:t>
      </w:r>
      <w:r>
        <w:rPr>
          <w:rFonts w:cstheme="minorHAnsi"/>
          <w:bCs/>
        </w:rPr>
        <w:t>(jeśli</w:t>
      </w:r>
      <w:r w:rsidR="0033730D">
        <w:rPr>
          <w:rFonts w:cstheme="minorHAnsi"/>
          <w:bCs/>
        </w:rPr>
        <w:t xml:space="preserve"> dotyczy)</w:t>
      </w:r>
      <w:r w:rsidR="0033730D" w:rsidRPr="00890491">
        <w:rPr>
          <w:rFonts w:cstheme="minorHAnsi"/>
          <w:bCs/>
        </w:rPr>
        <w:t xml:space="preserve">, </w:t>
      </w:r>
    </w:p>
    <w:p w14:paraId="213F79C9" w14:textId="1C0187CB" w:rsidR="00D1039C" w:rsidRPr="00E82553" w:rsidRDefault="00D1039C" w:rsidP="0033730D">
      <w:pPr>
        <w:autoSpaceDE w:val="0"/>
        <w:autoSpaceDN w:val="0"/>
        <w:adjustRightInd w:val="0"/>
        <w:spacing w:line="240" w:lineRule="auto"/>
        <w:jc w:val="both"/>
        <w:rPr>
          <w:rFonts w:cstheme="minorHAnsi"/>
          <w:i/>
          <w:iCs/>
        </w:rPr>
      </w:pPr>
      <w:r w:rsidRPr="00E82553">
        <w:rPr>
          <w:rFonts w:cstheme="minorHAnsi"/>
          <w:i/>
          <w:iCs/>
        </w:rPr>
        <w:t>(pełna nazwa Wykonawcy/Wykonawców w przypadku wykonawców wspólnie ubiegających się o</w:t>
      </w:r>
      <w:r w:rsidR="00F16C30">
        <w:rPr>
          <w:rFonts w:cstheme="minorHAnsi"/>
          <w:i/>
          <w:iCs/>
        </w:rPr>
        <w:t> </w:t>
      </w:r>
      <w:r w:rsidRPr="00E82553">
        <w:rPr>
          <w:rFonts w:cstheme="minorHAnsi"/>
          <w:i/>
          <w:iCs/>
        </w:rPr>
        <w:t>udzielenie zamówienia)</w:t>
      </w:r>
    </w:p>
    <w:p w14:paraId="1B2FD702" w14:textId="52038922" w:rsidR="00D1039C" w:rsidRPr="00E82553" w:rsidRDefault="00D1039C" w:rsidP="0033730D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 w:rsidRPr="00E82553">
        <w:rPr>
          <w:rFonts w:cstheme="minorHAnsi"/>
        </w:rPr>
        <w:t>Adres: ……………………………………………………………………………………………………………………………</w:t>
      </w:r>
      <w:r w:rsidR="00FD33F5" w:rsidRPr="00E82553">
        <w:rPr>
          <w:rFonts w:cstheme="minorHAnsi"/>
        </w:rPr>
        <w:t>……</w:t>
      </w:r>
      <w:r w:rsidRPr="00E82553">
        <w:rPr>
          <w:rFonts w:cstheme="minorHAnsi"/>
        </w:rPr>
        <w:t>.</w:t>
      </w:r>
    </w:p>
    <w:p w14:paraId="15582A0B" w14:textId="77777777" w:rsidR="00D1039C" w:rsidRPr="00E82553" w:rsidRDefault="00D1039C" w:rsidP="0033730D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 w:rsidRPr="00E82553">
        <w:rPr>
          <w:rFonts w:cstheme="minorHAnsi"/>
        </w:rPr>
        <w:t>Kraj ……………………………………</w:t>
      </w:r>
    </w:p>
    <w:p w14:paraId="725191F4" w14:textId="79A821D7" w:rsidR="00D1039C" w:rsidRPr="00E82553" w:rsidRDefault="00D1039C" w:rsidP="0033730D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 w:rsidRPr="00E82553">
        <w:rPr>
          <w:rFonts w:cstheme="minorHAnsi"/>
        </w:rPr>
        <w:t xml:space="preserve">REGON </w:t>
      </w:r>
      <w:r w:rsidR="00FD33F5" w:rsidRPr="00E82553">
        <w:rPr>
          <w:rFonts w:cstheme="minorHAnsi"/>
        </w:rPr>
        <w:t>……</w:t>
      </w:r>
      <w:r w:rsidRPr="00E82553">
        <w:rPr>
          <w:rFonts w:cstheme="minorHAnsi"/>
        </w:rPr>
        <w:t>…………………………</w:t>
      </w:r>
      <w:r w:rsidR="00FD33F5" w:rsidRPr="00E82553">
        <w:rPr>
          <w:rFonts w:cstheme="minorHAnsi"/>
        </w:rPr>
        <w:t>……</w:t>
      </w:r>
      <w:r w:rsidRPr="00E82553">
        <w:rPr>
          <w:rFonts w:cstheme="minorHAnsi"/>
        </w:rPr>
        <w:t>.</w:t>
      </w:r>
      <w:r w:rsidRPr="00E82553">
        <w:rPr>
          <w:rFonts w:cstheme="minorHAnsi"/>
        </w:rPr>
        <w:tab/>
        <w:t>NIP: ………………………………….</w:t>
      </w:r>
    </w:p>
    <w:p w14:paraId="3E59330E" w14:textId="299A71B1" w:rsidR="00D1039C" w:rsidRPr="00E82553" w:rsidRDefault="00D1039C" w:rsidP="0033730D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 w:rsidRPr="00E82553">
        <w:rPr>
          <w:rFonts w:cstheme="minorHAnsi"/>
        </w:rPr>
        <w:t>TEL. ………………</w:t>
      </w:r>
      <w:r w:rsidR="00FD33F5" w:rsidRPr="00E82553">
        <w:rPr>
          <w:rFonts w:cstheme="minorHAnsi"/>
        </w:rPr>
        <w:t>……</w:t>
      </w:r>
      <w:r w:rsidRPr="00E82553">
        <w:rPr>
          <w:rFonts w:cstheme="minorHAnsi"/>
        </w:rPr>
        <w:t xml:space="preserve">………………………  adres </w:t>
      </w:r>
      <w:r w:rsidR="00FD33F5" w:rsidRPr="00E82553">
        <w:rPr>
          <w:rFonts w:cstheme="minorHAnsi"/>
        </w:rPr>
        <w:t>e-mail:</w:t>
      </w:r>
      <w:r w:rsidR="00FD33F5">
        <w:rPr>
          <w:rFonts w:cstheme="minorHAnsi"/>
        </w:rPr>
        <w:t xml:space="preserve"> </w:t>
      </w:r>
      <w:r w:rsidRPr="00E82553">
        <w:rPr>
          <w:rFonts w:cstheme="minorHAnsi"/>
        </w:rPr>
        <w:t>…………………………………</w:t>
      </w:r>
    </w:p>
    <w:p w14:paraId="7F086BD6" w14:textId="77777777" w:rsidR="00D1039C" w:rsidRPr="00E82553" w:rsidRDefault="00D1039C" w:rsidP="0033730D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 w:rsidRPr="00E82553">
        <w:rPr>
          <w:rFonts w:cstheme="minorHAnsi"/>
        </w:rPr>
        <w:t xml:space="preserve">Wykonawca jest </w:t>
      </w:r>
      <w:r w:rsidRPr="00E82553">
        <w:rPr>
          <w:rFonts w:cstheme="minorHAnsi"/>
          <w:b/>
        </w:rPr>
        <w:t xml:space="preserve">mikro, małym, średnim przedsiębiorcą </w:t>
      </w:r>
      <w:r w:rsidRPr="00E82553">
        <w:rPr>
          <w:rFonts w:cstheme="minorHAnsi"/>
        </w:rPr>
        <w:t xml:space="preserve">– </w:t>
      </w:r>
      <w:r w:rsidRPr="00E82553">
        <w:rPr>
          <w:rFonts w:cstheme="minorHAnsi"/>
          <w:b/>
          <w:bCs/>
        </w:rPr>
        <w:t>zaznaczyć właściwe</w:t>
      </w:r>
    </w:p>
    <w:p w14:paraId="52BC9707" w14:textId="6FF1413F" w:rsidR="00967DF2" w:rsidRDefault="00074C76" w:rsidP="008D6063">
      <w:pPr>
        <w:spacing w:after="0" w:line="240" w:lineRule="auto"/>
        <w:jc w:val="both"/>
        <w:rPr>
          <w:rFonts w:eastAsia="Times New Roman" w:cstheme="minorHAnsi"/>
          <w:b/>
          <w:color w:val="000000"/>
          <w:lang w:eastAsia="pl-PL"/>
        </w:rPr>
      </w:pPr>
      <w:r w:rsidRPr="00E82553">
        <w:rPr>
          <w:rFonts w:cstheme="minorHAnsi"/>
        </w:rPr>
        <w:t xml:space="preserve">składam ofertę </w:t>
      </w:r>
      <w:bookmarkStart w:id="0" w:name="_Hlk173921729"/>
      <w:r w:rsidRPr="00E82553">
        <w:rPr>
          <w:rFonts w:cstheme="minorHAnsi"/>
        </w:rPr>
        <w:t>na</w:t>
      </w:r>
      <w:r w:rsidR="003E05E4" w:rsidRPr="00E82553">
        <w:rPr>
          <w:rFonts w:cstheme="minorHAnsi"/>
        </w:rPr>
        <w:t xml:space="preserve"> </w:t>
      </w:r>
      <w:r w:rsidR="00FD33F5" w:rsidRPr="00E82553">
        <w:rPr>
          <w:rFonts w:cstheme="minorHAnsi"/>
        </w:rPr>
        <w:t>wykonanie</w:t>
      </w:r>
      <w:r w:rsidR="00FD33F5">
        <w:rPr>
          <w:rFonts w:cstheme="minorHAnsi"/>
        </w:rPr>
        <w:t xml:space="preserve"> zamówienia</w:t>
      </w:r>
      <w:r w:rsidR="003E05E4" w:rsidRPr="00E82553">
        <w:rPr>
          <w:rFonts w:cstheme="minorHAnsi"/>
        </w:rPr>
        <w:t xml:space="preserve"> pn:</w:t>
      </w:r>
      <w:r w:rsidRPr="00E82553">
        <w:rPr>
          <w:rFonts w:cstheme="minorHAnsi"/>
        </w:rPr>
        <w:t xml:space="preserve"> </w:t>
      </w:r>
      <w:bookmarkStart w:id="1" w:name="_Hlk174528618"/>
      <w:bookmarkStart w:id="2" w:name="_Hlk97642658"/>
    </w:p>
    <w:p w14:paraId="35A6D2E7" w14:textId="23C8FC2A" w:rsidR="00FA2911" w:rsidRPr="00F0267F" w:rsidRDefault="00FA2911" w:rsidP="00FA2911">
      <w:pPr>
        <w:spacing w:after="0" w:line="240" w:lineRule="auto"/>
        <w:jc w:val="both"/>
        <w:rPr>
          <w:rFonts w:eastAsia="Calibri" w:cstheme="minorHAnsi"/>
        </w:rPr>
      </w:pPr>
      <w:r w:rsidRPr="00962F9A">
        <w:rPr>
          <w:rFonts w:cstheme="minorHAnsi"/>
          <w:b/>
          <w:bCs/>
          <w:color w:val="000000"/>
          <w:spacing w:val="2"/>
        </w:rPr>
        <w:t>„Zaprojektowanie i w</w:t>
      </w:r>
      <w:r w:rsidRPr="00962F9A">
        <w:rPr>
          <w:rFonts w:eastAsia="Times New Roman" w:cstheme="minorHAnsi"/>
          <w:b/>
          <w:bCs/>
          <w:lang w:eastAsia="pl-PL"/>
        </w:rPr>
        <w:t xml:space="preserve">ykonanie </w:t>
      </w:r>
      <w:r w:rsidR="00FD33F5" w:rsidRPr="00962F9A">
        <w:rPr>
          <w:rFonts w:cstheme="minorHAnsi"/>
          <w:b/>
          <w:bCs/>
        </w:rPr>
        <w:t>sieci</w:t>
      </w:r>
      <w:r w:rsidR="00FD33F5" w:rsidRPr="005A6EF2">
        <w:rPr>
          <w:rFonts w:cstheme="minorHAnsi"/>
          <w:b/>
        </w:rPr>
        <w:t xml:space="preserve"> elektrycznej</w:t>
      </w:r>
      <w:r w:rsidRPr="005A6EF2">
        <w:rPr>
          <w:rFonts w:cstheme="minorHAnsi"/>
          <w:b/>
        </w:rPr>
        <w:t xml:space="preserve"> i teleinformatycznej w salach dydaktycznych </w:t>
      </w:r>
      <w:r w:rsidRPr="005A6EF2">
        <w:rPr>
          <w:rFonts w:eastAsia="Calibri" w:cstheme="minorHAnsi"/>
          <w:b/>
        </w:rPr>
        <w:t xml:space="preserve">Śląskich Technicznych Zakładów </w:t>
      </w:r>
      <w:r w:rsidRPr="0046727C">
        <w:rPr>
          <w:rFonts w:eastAsia="Calibri" w:cstheme="minorHAnsi"/>
          <w:b/>
        </w:rPr>
        <w:t xml:space="preserve">Naukowych wraz z dostawą szaf typu RACK” </w:t>
      </w:r>
      <w:r w:rsidR="0046727C" w:rsidRPr="0046727C">
        <w:rPr>
          <w:rFonts w:eastAsia="Calibri" w:cstheme="minorHAnsi"/>
          <w:b/>
        </w:rPr>
        <w:t xml:space="preserve">w </w:t>
      </w:r>
      <w:r w:rsidRPr="00F0267F">
        <w:rPr>
          <w:rFonts w:cstheme="minorHAnsi"/>
          <w:color w:val="000000"/>
          <w:spacing w:val="2"/>
        </w:rPr>
        <w:t xml:space="preserve">ramach projektu pn. </w:t>
      </w:r>
      <w:r w:rsidRPr="00F0267F">
        <w:rPr>
          <w:rFonts w:eastAsia="Calibri" w:cstheme="minorHAnsi"/>
          <w:b/>
        </w:rPr>
        <w:t>„SOS 4_ Szkolenia otwartych szans”</w:t>
      </w:r>
      <w:r w:rsidRPr="00F0267F">
        <w:rPr>
          <w:rFonts w:cstheme="minorHAnsi"/>
          <w:bCs/>
        </w:rPr>
        <w:t xml:space="preserve"> </w:t>
      </w:r>
    </w:p>
    <w:p w14:paraId="5BF5AFC6" w14:textId="77777777" w:rsidR="00FA2911" w:rsidRDefault="00FA2911" w:rsidP="00FA2911">
      <w:pPr>
        <w:spacing w:after="0" w:line="240" w:lineRule="auto"/>
        <w:jc w:val="both"/>
        <w:rPr>
          <w:rFonts w:eastAsia="Calibri" w:cstheme="minorHAnsi"/>
          <w:b/>
          <w:bCs/>
        </w:rPr>
      </w:pPr>
    </w:p>
    <w:p w14:paraId="27FABB3D" w14:textId="7829EF89" w:rsidR="00967DF2" w:rsidRPr="007A75A2" w:rsidRDefault="00967DF2" w:rsidP="00967DF2">
      <w:pPr>
        <w:spacing w:after="0" w:line="240" w:lineRule="auto"/>
        <w:jc w:val="both"/>
        <w:rPr>
          <w:rFonts w:eastAsia="Calibri" w:cstheme="minorHAnsi"/>
        </w:rPr>
      </w:pPr>
      <w:r w:rsidRPr="005F5273">
        <w:rPr>
          <w:rFonts w:eastAsia="Times New Roman" w:cstheme="minorHAnsi"/>
          <w:color w:val="000000"/>
          <w:lang w:eastAsia="pl-PL"/>
        </w:rPr>
        <w:t>Tytuł Projektu:</w:t>
      </w:r>
      <w:r>
        <w:rPr>
          <w:rFonts w:eastAsia="Times New Roman" w:cstheme="minorHAnsi"/>
          <w:color w:val="000000"/>
          <w:lang w:eastAsia="pl-PL"/>
        </w:rPr>
        <w:t xml:space="preserve"> </w:t>
      </w:r>
      <w:r w:rsidRPr="007A75A2">
        <w:rPr>
          <w:rFonts w:eastAsia="Calibri" w:cstheme="minorHAnsi"/>
          <w:b/>
        </w:rPr>
        <w:t>„SOS 4_ Szkolenia otwartych szans”</w:t>
      </w:r>
      <w:r w:rsidRPr="007A75A2">
        <w:rPr>
          <w:rFonts w:cstheme="minorHAnsi"/>
          <w:bCs/>
        </w:rPr>
        <w:t xml:space="preserve"> </w:t>
      </w:r>
      <w:r w:rsidRPr="007A75A2">
        <w:rPr>
          <w:rFonts w:eastAsia="Calibri" w:cstheme="minorHAnsi"/>
        </w:rPr>
        <w:t>- realizowanego w ramach projektu Fundusze Europejskie dla Śląskiego na lata 2021-2027 (</w:t>
      </w:r>
      <w:r w:rsidR="00FD33F5" w:rsidRPr="007A75A2">
        <w:rPr>
          <w:rFonts w:eastAsia="Calibri" w:cstheme="minorHAnsi"/>
        </w:rPr>
        <w:t>Fundusz na</w:t>
      </w:r>
      <w:r w:rsidRPr="007A75A2">
        <w:rPr>
          <w:rFonts w:eastAsia="Calibri" w:cstheme="minorHAnsi"/>
        </w:rPr>
        <w:t xml:space="preserve"> rzecz Sprawiedliwej Transformacji dla priorytetu FESL.10.00 Fundusze Europejskie na transformację dla działania FESL.10.23 – Edukacja zawodowa w procesie sprawiedliwej transformacji regionu).</w:t>
      </w:r>
    </w:p>
    <w:bookmarkEnd w:id="0"/>
    <w:bookmarkEnd w:id="1"/>
    <w:bookmarkEnd w:id="2"/>
    <w:p w14:paraId="729D7DA9" w14:textId="77777777" w:rsidR="00074C76" w:rsidRPr="00E82553" w:rsidRDefault="00074C76" w:rsidP="0033730D">
      <w:pPr>
        <w:spacing w:after="0" w:line="240" w:lineRule="auto"/>
        <w:jc w:val="both"/>
        <w:rPr>
          <w:rFonts w:eastAsia="Times New Roman" w:cstheme="minorHAnsi"/>
          <w:color w:val="000000"/>
        </w:rPr>
      </w:pPr>
    </w:p>
    <w:p w14:paraId="1EEA9EDB" w14:textId="3677070B" w:rsidR="00E82553" w:rsidRPr="0006186A" w:rsidRDefault="00074C76" w:rsidP="00DE3500">
      <w:pPr>
        <w:numPr>
          <w:ilvl w:val="0"/>
          <w:numId w:val="28"/>
        </w:numPr>
        <w:spacing w:after="0" w:line="240" w:lineRule="auto"/>
        <w:jc w:val="both"/>
        <w:rPr>
          <w:rFonts w:cstheme="minorHAnsi"/>
        </w:rPr>
      </w:pPr>
      <w:r w:rsidRPr="0006186A">
        <w:rPr>
          <w:rFonts w:cstheme="minorHAnsi"/>
        </w:rPr>
        <w:t xml:space="preserve">Oferujemy wykonanie </w:t>
      </w:r>
      <w:r w:rsidR="00FD33F5" w:rsidRPr="0006186A">
        <w:rPr>
          <w:rFonts w:cstheme="minorHAnsi"/>
        </w:rPr>
        <w:t>zamówienia za</w:t>
      </w:r>
      <w:r w:rsidRPr="0006186A">
        <w:rPr>
          <w:rFonts w:cstheme="minorHAnsi"/>
        </w:rPr>
        <w:t xml:space="preserve"> całkowitą cenę ofertową brutto</w:t>
      </w:r>
      <w:r w:rsidR="0028191F" w:rsidRPr="0006186A">
        <w:rPr>
          <w:rFonts w:cstheme="minorHAnsi"/>
        </w:rPr>
        <w:t xml:space="preserve"> obliczoną zgodnie z</w:t>
      </w:r>
      <w:r w:rsidR="00F16C30">
        <w:rPr>
          <w:rFonts w:cstheme="minorHAnsi"/>
        </w:rPr>
        <w:t> </w:t>
      </w:r>
      <w:r w:rsidR="00FD33F5" w:rsidRPr="0006186A">
        <w:rPr>
          <w:rFonts w:cstheme="minorHAnsi"/>
        </w:rPr>
        <w:t>załączonym (</w:t>
      </w:r>
      <w:r w:rsidR="0028191F" w:rsidRPr="0006186A">
        <w:rPr>
          <w:rFonts w:cstheme="minorHAnsi"/>
        </w:rPr>
        <w:t xml:space="preserve">załącznik nr 1a) </w:t>
      </w:r>
      <w:r w:rsidR="00E82553" w:rsidRPr="0006186A">
        <w:rPr>
          <w:rFonts w:cstheme="minorHAnsi"/>
        </w:rPr>
        <w:t xml:space="preserve">w zakresie określonym w </w:t>
      </w:r>
      <w:r w:rsidR="0006186A">
        <w:rPr>
          <w:rFonts w:cstheme="minorHAnsi"/>
        </w:rPr>
        <w:t>.....................</w:t>
      </w:r>
      <w:r w:rsidR="00E82553" w:rsidRPr="0006186A">
        <w:rPr>
          <w:rFonts w:cstheme="minorHAnsi"/>
        </w:rPr>
        <w:t xml:space="preserve"> na następujących warunkach:</w:t>
      </w:r>
    </w:p>
    <w:p w14:paraId="29DCEA23" w14:textId="55D01941" w:rsidR="00E82553" w:rsidRDefault="00E82553" w:rsidP="0033730D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Tabela-Siatka"/>
        <w:tblW w:w="9493" w:type="dxa"/>
        <w:tblLayout w:type="fixed"/>
        <w:tblLook w:val="04A0" w:firstRow="1" w:lastRow="0" w:firstColumn="1" w:lastColumn="0" w:noHBand="0" w:noVBand="1"/>
      </w:tblPr>
      <w:tblGrid>
        <w:gridCol w:w="5382"/>
        <w:gridCol w:w="1417"/>
        <w:gridCol w:w="1134"/>
        <w:gridCol w:w="1560"/>
      </w:tblGrid>
      <w:tr w:rsidR="00967DF2" w:rsidRPr="00875BA2" w14:paraId="3699AF94" w14:textId="77777777" w:rsidTr="000F05CD">
        <w:trPr>
          <w:trHeight w:val="556"/>
        </w:trPr>
        <w:tc>
          <w:tcPr>
            <w:tcW w:w="5382" w:type="dxa"/>
          </w:tcPr>
          <w:p w14:paraId="0E1E8927" w14:textId="77777777" w:rsidR="00967DF2" w:rsidRPr="00875BA2" w:rsidRDefault="00967DF2" w:rsidP="00974ED6">
            <w:pPr>
              <w:autoSpaceDE w:val="0"/>
              <w:autoSpaceDN w:val="0"/>
              <w:adjustRightInd w:val="0"/>
              <w:rPr>
                <w:rFonts w:asciiTheme="minorHAnsi" w:eastAsia="CIDFont+F3" w:hAnsiTheme="minorHAnsi" w:cstheme="minorHAnsi"/>
                <w:sz w:val="22"/>
                <w:szCs w:val="22"/>
              </w:rPr>
            </w:pPr>
            <w:r w:rsidRPr="00875BA2">
              <w:rPr>
                <w:rFonts w:asciiTheme="minorHAnsi" w:eastAsia="CIDFont+F3" w:hAnsiTheme="minorHAnsi" w:cstheme="minorHAnsi"/>
                <w:sz w:val="22"/>
                <w:szCs w:val="22"/>
              </w:rPr>
              <w:t>Nazwa</w:t>
            </w:r>
            <w:r>
              <w:rPr>
                <w:rFonts w:asciiTheme="minorHAnsi" w:eastAsia="CIDFont+F3" w:hAnsiTheme="minorHAnsi" w:cstheme="minorHAnsi"/>
                <w:sz w:val="22"/>
                <w:szCs w:val="22"/>
              </w:rPr>
              <w:t xml:space="preserve"> zadania</w:t>
            </w:r>
          </w:p>
        </w:tc>
        <w:tc>
          <w:tcPr>
            <w:tcW w:w="1417" w:type="dxa"/>
          </w:tcPr>
          <w:p w14:paraId="44805FB4" w14:textId="77777777" w:rsidR="00967DF2" w:rsidRPr="00B63566" w:rsidRDefault="00967DF2" w:rsidP="00974ED6">
            <w:pPr>
              <w:autoSpaceDE w:val="0"/>
              <w:autoSpaceDN w:val="0"/>
              <w:adjustRightInd w:val="0"/>
              <w:jc w:val="center"/>
              <w:rPr>
                <w:rFonts w:asciiTheme="minorHAnsi" w:eastAsia="CIDFont+F3" w:hAnsiTheme="minorHAnsi" w:cstheme="minorHAnsi"/>
                <w:iCs/>
                <w:sz w:val="22"/>
                <w:szCs w:val="22"/>
              </w:rPr>
            </w:pPr>
            <w:r w:rsidRPr="00B63566">
              <w:rPr>
                <w:rFonts w:asciiTheme="minorHAnsi" w:eastAsia="CIDFont+F3" w:hAnsiTheme="minorHAnsi" w:cstheme="minorHAnsi"/>
                <w:iCs/>
                <w:sz w:val="22"/>
                <w:szCs w:val="22"/>
              </w:rPr>
              <w:t xml:space="preserve">Cena netto </w:t>
            </w:r>
          </w:p>
        </w:tc>
        <w:tc>
          <w:tcPr>
            <w:tcW w:w="1134" w:type="dxa"/>
          </w:tcPr>
          <w:p w14:paraId="0BE4619F" w14:textId="77777777" w:rsidR="00967DF2" w:rsidRPr="00EB29C4" w:rsidRDefault="00967DF2" w:rsidP="00974ED6">
            <w:pPr>
              <w:autoSpaceDE w:val="0"/>
              <w:autoSpaceDN w:val="0"/>
              <w:adjustRightInd w:val="0"/>
              <w:jc w:val="center"/>
              <w:rPr>
                <w:rFonts w:asciiTheme="minorHAnsi" w:eastAsia="CIDFont+F3" w:hAnsiTheme="minorHAnsi" w:cstheme="minorHAnsi"/>
                <w:sz w:val="22"/>
                <w:szCs w:val="22"/>
              </w:rPr>
            </w:pPr>
            <w:r w:rsidRPr="00EB29C4">
              <w:rPr>
                <w:rFonts w:asciiTheme="minorHAnsi" w:eastAsia="CIDFont+F3" w:hAnsiTheme="minorHAnsi" w:cstheme="minorHAnsi"/>
                <w:sz w:val="22"/>
                <w:szCs w:val="22"/>
              </w:rPr>
              <w:t>Podatek VAT w wys. ...%</w:t>
            </w:r>
          </w:p>
        </w:tc>
        <w:tc>
          <w:tcPr>
            <w:tcW w:w="1560" w:type="dxa"/>
          </w:tcPr>
          <w:p w14:paraId="5381D372" w14:textId="77777777" w:rsidR="00967DF2" w:rsidRPr="00875BA2" w:rsidRDefault="00967DF2" w:rsidP="00974ED6">
            <w:pPr>
              <w:autoSpaceDE w:val="0"/>
              <w:autoSpaceDN w:val="0"/>
              <w:adjustRightInd w:val="0"/>
              <w:jc w:val="center"/>
              <w:rPr>
                <w:rFonts w:asciiTheme="minorHAnsi" w:eastAsia="CIDFont+F3" w:hAnsiTheme="minorHAnsi" w:cstheme="minorHAnsi"/>
                <w:sz w:val="22"/>
                <w:szCs w:val="22"/>
              </w:rPr>
            </w:pPr>
            <w:r w:rsidRPr="00875BA2">
              <w:rPr>
                <w:rFonts w:asciiTheme="minorHAnsi" w:eastAsia="CIDFont+F3" w:hAnsiTheme="minorHAnsi" w:cstheme="minorHAnsi"/>
                <w:sz w:val="22"/>
                <w:szCs w:val="22"/>
              </w:rPr>
              <w:t>Cena brutto</w:t>
            </w:r>
          </w:p>
        </w:tc>
      </w:tr>
      <w:tr w:rsidR="00967DF2" w:rsidRPr="00875BA2" w14:paraId="281238CD" w14:textId="77777777" w:rsidTr="000F05CD">
        <w:trPr>
          <w:trHeight w:val="233"/>
        </w:trPr>
        <w:tc>
          <w:tcPr>
            <w:tcW w:w="5382" w:type="dxa"/>
          </w:tcPr>
          <w:p w14:paraId="10D051F5" w14:textId="60484D9F" w:rsidR="00967DF2" w:rsidRPr="00C4399E" w:rsidRDefault="004754FC" w:rsidP="004754FC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4399E">
              <w:rPr>
                <w:rFonts w:asciiTheme="minorHAnsi" w:hAnsiTheme="minorHAnsi" w:cstheme="minorHAnsi"/>
                <w:sz w:val="22"/>
                <w:szCs w:val="22"/>
              </w:rPr>
              <w:t xml:space="preserve">1) </w:t>
            </w:r>
            <w:r w:rsidR="00A32B8A" w:rsidRPr="00C4399E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FE29AC" w:rsidRPr="00C4399E">
              <w:rPr>
                <w:rFonts w:asciiTheme="minorHAnsi" w:hAnsiTheme="minorHAnsi" w:cstheme="minorHAnsi"/>
                <w:sz w:val="22"/>
                <w:szCs w:val="22"/>
              </w:rPr>
              <w:t xml:space="preserve">ykonanie projektu </w:t>
            </w:r>
          </w:p>
        </w:tc>
        <w:tc>
          <w:tcPr>
            <w:tcW w:w="1417" w:type="dxa"/>
          </w:tcPr>
          <w:p w14:paraId="22E4D768" w14:textId="77777777" w:rsidR="00967DF2" w:rsidRPr="00B31D94" w:rsidRDefault="00967DF2" w:rsidP="00974ED6">
            <w:pPr>
              <w:autoSpaceDE w:val="0"/>
              <w:autoSpaceDN w:val="0"/>
              <w:adjustRightInd w:val="0"/>
              <w:jc w:val="center"/>
              <w:rPr>
                <w:rFonts w:asciiTheme="minorHAnsi" w:eastAsia="CIDFont+F3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0287B7C" w14:textId="77777777" w:rsidR="00967DF2" w:rsidRPr="00B31D94" w:rsidRDefault="00967DF2" w:rsidP="00974ED6">
            <w:pPr>
              <w:autoSpaceDE w:val="0"/>
              <w:autoSpaceDN w:val="0"/>
              <w:adjustRightInd w:val="0"/>
              <w:rPr>
                <w:rFonts w:asciiTheme="minorHAnsi" w:eastAsia="CIDFont+F3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14:paraId="6C16218E" w14:textId="77777777" w:rsidR="00967DF2" w:rsidRPr="00B31D94" w:rsidRDefault="00967DF2" w:rsidP="00974ED6">
            <w:pPr>
              <w:autoSpaceDE w:val="0"/>
              <w:autoSpaceDN w:val="0"/>
              <w:adjustRightInd w:val="0"/>
              <w:rPr>
                <w:rFonts w:asciiTheme="minorHAnsi" w:eastAsia="CIDFont+F3" w:hAnsiTheme="minorHAnsi" w:cstheme="minorHAnsi"/>
                <w:sz w:val="22"/>
                <w:szCs w:val="22"/>
              </w:rPr>
            </w:pPr>
          </w:p>
        </w:tc>
      </w:tr>
      <w:tr w:rsidR="00FE29AC" w:rsidRPr="00875BA2" w14:paraId="1BD7D48D" w14:textId="77777777" w:rsidTr="004754FC">
        <w:trPr>
          <w:trHeight w:val="568"/>
        </w:trPr>
        <w:tc>
          <w:tcPr>
            <w:tcW w:w="5382" w:type="dxa"/>
          </w:tcPr>
          <w:p w14:paraId="6F8DDF8B" w14:textId="644E3CB8" w:rsidR="00FE29AC" w:rsidRPr="00C4399E" w:rsidRDefault="004754FC" w:rsidP="004754FC">
            <w:pPr>
              <w:tabs>
                <w:tab w:val="left" w:pos="284"/>
              </w:tabs>
              <w:jc w:val="both"/>
              <w:rPr>
                <w:rFonts w:asciiTheme="minorHAnsi" w:eastAsiaTheme="majorEastAsia" w:hAnsiTheme="minorHAnsi" w:cstheme="minorHAnsi"/>
                <w:sz w:val="22"/>
                <w:szCs w:val="22"/>
              </w:rPr>
            </w:pPr>
            <w:r w:rsidRPr="00C4399E">
              <w:rPr>
                <w:rFonts w:asciiTheme="minorHAnsi" w:hAnsiTheme="minorHAnsi" w:cstheme="minorHAnsi"/>
                <w:sz w:val="22"/>
                <w:szCs w:val="22"/>
              </w:rPr>
              <w:t>2) W</w:t>
            </w:r>
            <w:r w:rsidR="00FE29AC" w:rsidRPr="00C4399E">
              <w:rPr>
                <w:rFonts w:asciiTheme="minorHAnsi" w:hAnsiTheme="minorHAnsi" w:cstheme="minorHAnsi"/>
                <w:sz w:val="22"/>
                <w:szCs w:val="22"/>
              </w:rPr>
              <w:t xml:space="preserve">ykonanie </w:t>
            </w:r>
            <w:r w:rsidR="00FD33F5" w:rsidRPr="00C4399E">
              <w:rPr>
                <w:rFonts w:asciiTheme="minorHAnsi" w:hAnsiTheme="minorHAnsi" w:cstheme="minorHAnsi"/>
                <w:sz w:val="22"/>
                <w:szCs w:val="22"/>
              </w:rPr>
              <w:t>sieci elektrycznej</w:t>
            </w:r>
            <w:r w:rsidR="00FE29AC" w:rsidRPr="00C4399E">
              <w:rPr>
                <w:rFonts w:asciiTheme="minorHAnsi" w:hAnsiTheme="minorHAnsi" w:cstheme="minorHAnsi"/>
                <w:sz w:val="22"/>
                <w:szCs w:val="22"/>
              </w:rPr>
              <w:t xml:space="preserve"> i teleinformatycznej</w:t>
            </w:r>
          </w:p>
        </w:tc>
        <w:tc>
          <w:tcPr>
            <w:tcW w:w="1417" w:type="dxa"/>
          </w:tcPr>
          <w:p w14:paraId="30C5BE00" w14:textId="77777777" w:rsidR="00FE29AC" w:rsidRPr="00B31D94" w:rsidRDefault="00FE29AC" w:rsidP="00974ED6">
            <w:pPr>
              <w:autoSpaceDE w:val="0"/>
              <w:autoSpaceDN w:val="0"/>
              <w:adjustRightInd w:val="0"/>
              <w:jc w:val="center"/>
              <w:rPr>
                <w:rFonts w:eastAsia="CIDFont+F3" w:cstheme="minorHAnsi"/>
              </w:rPr>
            </w:pPr>
          </w:p>
        </w:tc>
        <w:tc>
          <w:tcPr>
            <w:tcW w:w="1134" w:type="dxa"/>
          </w:tcPr>
          <w:p w14:paraId="2D16CC0F" w14:textId="77777777" w:rsidR="00FE29AC" w:rsidRPr="00B31D94" w:rsidRDefault="00FE29AC" w:rsidP="00974ED6">
            <w:pPr>
              <w:autoSpaceDE w:val="0"/>
              <w:autoSpaceDN w:val="0"/>
              <w:adjustRightInd w:val="0"/>
              <w:rPr>
                <w:rFonts w:eastAsia="CIDFont+F3" w:cstheme="minorHAnsi"/>
              </w:rPr>
            </w:pPr>
          </w:p>
        </w:tc>
        <w:tc>
          <w:tcPr>
            <w:tcW w:w="1560" w:type="dxa"/>
          </w:tcPr>
          <w:p w14:paraId="5E9F2EEB" w14:textId="77777777" w:rsidR="00FE29AC" w:rsidRPr="00B31D94" w:rsidRDefault="00FE29AC" w:rsidP="00974ED6">
            <w:pPr>
              <w:autoSpaceDE w:val="0"/>
              <w:autoSpaceDN w:val="0"/>
              <w:adjustRightInd w:val="0"/>
              <w:rPr>
                <w:rFonts w:eastAsia="CIDFont+F3" w:cstheme="minorHAnsi"/>
              </w:rPr>
            </w:pPr>
          </w:p>
        </w:tc>
      </w:tr>
      <w:tr w:rsidR="00A32B8A" w:rsidRPr="00875BA2" w14:paraId="69B4592A" w14:textId="77777777" w:rsidTr="000F05CD">
        <w:trPr>
          <w:trHeight w:val="233"/>
        </w:trPr>
        <w:tc>
          <w:tcPr>
            <w:tcW w:w="5382" w:type="dxa"/>
          </w:tcPr>
          <w:p w14:paraId="08871C05" w14:textId="2B757AAC" w:rsidR="00A32B8A" w:rsidRPr="00C4399E" w:rsidRDefault="004754FC" w:rsidP="004754FC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4399E">
              <w:rPr>
                <w:rFonts w:asciiTheme="minorHAnsi" w:hAnsiTheme="minorHAnsi" w:cstheme="minorHAnsi"/>
                <w:sz w:val="22"/>
                <w:szCs w:val="22"/>
              </w:rPr>
              <w:t xml:space="preserve">3) </w:t>
            </w:r>
            <w:r w:rsidR="00A32B8A" w:rsidRPr="00C4399E">
              <w:rPr>
                <w:rFonts w:asciiTheme="minorHAnsi" w:hAnsiTheme="minorHAnsi" w:cstheme="minorHAnsi"/>
                <w:sz w:val="22"/>
                <w:szCs w:val="22"/>
              </w:rPr>
              <w:t xml:space="preserve">Dostawa szaf typu </w:t>
            </w:r>
            <w:proofErr w:type="spellStart"/>
            <w:r w:rsidR="00A32B8A" w:rsidRPr="00C4399E">
              <w:rPr>
                <w:rFonts w:asciiTheme="minorHAnsi" w:hAnsiTheme="minorHAnsi" w:cstheme="minorHAnsi"/>
                <w:sz w:val="22"/>
                <w:szCs w:val="22"/>
              </w:rPr>
              <w:t>Rack</w:t>
            </w:r>
            <w:proofErr w:type="spellEnd"/>
            <w:r w:rsidR="00A32B8A" w:rsidRPr="00C4399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2FBB913" w14:textId="77777777" w:rsidR="00A32B8A" w:rsidRPr="00C4399E" w:rsidRDefault="00A32B8A" w:rsidP="008A0FBE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1DF7DE74" w14:textId="77777777" w:rsidR="00A32B8A" w:rsidRPr="00B31D94" w:rsidRDefault="00A32B8A" w:rsidP="00974ED6">
            <w:pPr>
              <w:autoSpaceDE w:val="0"/>
              <w:autoSpaceDN w:val="0"/>
              <w:adjustRightInd w:val="0"/>
              <w:jc w:val="center"/>
              <w:rPr>
                <w:rFonts w:eastAsia="CIDFont+F3" w:cstheme="minorHAnsi"/>
              </w:rPr>
            </w:pPr>
          </w:p>
        </w:tc>
        <w:tc>
          <w:tcPr>
            <w:tcW w:w="1134" w:type="dxa"/>
          </w:tcPr>
          <w:p w14:paraId="491DC5BB" w14:textId="77777777" w:rsidR="00A32B8A" w:rsidRPr="00B31D94" w:rsidRDefault="00A32B8A" w:rsidP="00974ED6">
            <w:pPr>
              <w:autoSpaceDE w:val="0"/>
              <w:autoSpaceDN w:val="0"/>
              <w:adjustRightInd w:val="0"/>
              <w:rPr>
                <w:rFonts w:eastAsia="CIDFont+F3" w:cstheme="minorHAnsi"/>
              </w:rPr>
            </w:pPr>
          </w:p>
        </w:tc>
        <w:tc>
          <w:tcPr>
            <w:tcW w:w="1560" w:type="dxa"/>
          </w:tcPr>
          <w:p w14:paraId="16377C9D" w14:textId="77777777" w:rsidR="00A32B8A" w:rsidRPr="00B31D94" w:rsidRDefault="00A32B8A" w:rsidP="00974ED6">
            <w:pPr>
              <w:autoSpaceDE w:val="0"/>
              <w:autoSpaceDN w:val="0"/>
              <w:adjustRightInd w:val="0"/>
              <w:rPr>
                <w:rFonts w:eastAsia="CIDFont+F3" w:cstheme="minorHAnsi"/>
              </w:rPr>
            </w:pPr>
          </w:p>
        </w:tc>
      </w:tr>
      <w:tr w:rsidR="00EC756B" w:rsidRPr="00875BA2" w14:paraId="147B7A9C" w14:textId="77777777" w:rsidTr="000F05CD">
        <w:trPr>
          <w:trHeight w:val="233"/>
        </w:trPr>
        <w:tc>
          <w:tcPr>
            <w:tcW w:w="5382" w:type="dxa"/>
          </w:tcPr>
          <w:p w14:paraId="7D2A6673" w14:textId="0B985CE2" w:rsidR="00C4399E" w:rsidRPr="00C4399E" w:rsidRDefault="004754FC" w:rsidP="00C4399E">
            <w:pPr>
              <w:pStyle w:val="Teksttreci20"/>
              <w:shd w:val="clear" w:color="auto" w:fill="auto"/>
              <w:tabs>
                <w:tab w:val="left" w:pos="284"/>
                <w:tab w:val="left" w:pos="1418"/>
              </w:tabs>
              <w:spacing w:before="0" w:after="0" w:line="240" w:lineRule="auto"/>
              <w:rPr>
                <w:rFonts w:cstheme="minorHAnsi"/>
                <w:b/>
              </w:rPr>
            </w:pPr>
            <w:r>
              <w:rPr>
                <w:rStyle w:val="PogrubienieTeksttreci26pt"/>
                <w:rFonts w:asciiTheme="minorHAnsi" w:hAnsiTheme="minorHAnsi" w:cstheme="minorHAnsi"/>
                <w:b w:val="0"/>
                <w:color w:val="auto"/>
                <w:sz w:val="22"/>
                <w:szCs w:val="22"/>
              </w:rPr>
              <w:lastRenderedPageBreak/>
              <w:t>4</w:t>
            </w:r>
            <w:r w:rsidRPr="00AF550A">
              <w:rPr>
                <w:rStyle w:val="PogrubienieTeksttreci26pt"/>
                <w:rFonts w:asciiTheme="minorHAnsi" w:hAnsiTheme="minorHAnsi" w:cstheme="minorHAnsi"/>
                <w:b w:val="0"/>
                <w:color w:val="auto"/>
                <w:sz w:val="22"/>
                <w:szCs w:val="22"/>
              </w:rPr>
              <w:t xml:space="preserve">) </w:t>
            </w:r>
            <w:r w:rsidR="00C4399E" w:rsidRPr="00AF550A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Roboty </w:t>
            </w:r>
            <w:r w:rsidR="00FD33F5" w:rsidRPr="00AF550A">
              <w:rPr>
                <w:rFonts w:asciiTheme="minorHAnsi" w:eastAsia="Times New Roman" w:hAnsiTheme="minorHAnsi" w:cstheme="minorHAnsi"/>
                <w:sz w:val="22"/>
                <w:szCs w:val="22"/>
              </w:rPr>
              <w:t>ogólnobudowlane w</w:t>
            </w:r>
            <w:r w:rsidR="00C4399E" w:rsidRPr="00AF550A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celu przywrócenia do stanu poprzedniego</w:t>
            </w:r>
          </w:p>
          <w:p w14:paraId="79517F36" w14:textId="32CE001D" w:rsidR="00A32B8A" w:rsidRPr="004754FC" w:rsidRDefault="00A32B8A" w:rsidP="00A32B8A">
            <w:pPr>
              <w:tabs>
                <w:tab w:val="left" w:pos="284"/>
              </w:tabs>
              <w:jc w:val="both"/>
              <w:rPr>
                <w:rFonts w:cstheme="minorHAnsi"/>
                <w:b/>
              </w:rPr>
            </w:pPr>
          </w:p>
        </w:tc>
        <w:tc>
          <w:tcPr>
            <w:tcW w:w="1417" w:type="dxa"/>
          </w:tcPr>
          <w:p w14:paraId="468A3832" w14:textId="77777777" w:rsidR="00EC756B" w:rsidRPr="00B31D94" w:rsidRDefault="00EC756B" w:rsidP="00974ED6">
            <w:pPr>
              <w:autoSpaceDE w:val="0"/>
              <w:autoSpaceDN w:val="0"/>
              <w:adjustRightInd w:val="0"/>
              <w:jc w:val="center"/>
              <w:rPr>
                <w:rFonts w:eastAsia="CIDFont+F3" w:cstheme="minorHAnsi"/>
              </w:rPr>
            </w:pPr>
          </w:p>
        </w:tc>
        <w:tc>
          <w:tcPr>
            <w:tcW w:w="1134" w:type="dxa"/>
          </w:tcPr>
          <w:p w14:paraId="3F9AC07D" w14:textId="77777777" w:rsidR="00EC756B" w:rsidRPr="00B31D94" w:rsidRDefault="00EC756B" w:rsidP="00974ED6">
            <w:pPr>
              <w:autoSpaceDE w:val="0"/>
              <w:autoSpaceDN w:val="0"/>
              <w:adjustRightInd w:val="0"/>
              <w:rPr>
                <w:rFonts w:eastAsia="CIDFont+F3" w:cstheme="minorHAnsi"/>
              </w:rPr>
            </w:pPr>
          </w:p>
        </w:tc>
        <w:tc>
          <w:tcPr>
            <w:tcW w:w="1560" w:type="dxa"/>
          </w:tcPr>
          <w:p w14:paraId="2ED74B96" w14:textId="77777777" w:rsidR="00EC756B" w:rsidRPr="00B31D94" w:rsidRDefault="00EC756B" w:rsidP="00974ED6">
            <w:pPr>
              <w:autoSpaceDE w:val="0"/>
              <w:autoSpaceDN w:val="0"/>
              <w:adjustRightInd w:val="0"/>
              <w:rPr>
                <w:rFonts w:eastAsia="CIDFont+F3" w:cstheme="minorHAnsi"/>
              </w:rPr>
            </w:pPr>
          </w:p>
        </w:tc>
      </w:tr>
      <w:tr w:rsidR="00EC756B" w:rsidRPr="00875BA2" w14:paraId="74AA547E" w14:textId="77777777" w:rsidTr="000F05CD">
        <w:trPr>
          <w:trHeight w:val="233"/>
        </w:trPr>
        <w:tc>
          <w:tcPr>
            <w:tcW w:w="5382" w:type="dxa"/>
          </w:tcPr>
          <w:p w14:paraId="07D28892" w14:textId="77777777" w:rsidR="00EC756B" w:rsidRPr="004754FC" w:rsidRDefault="00EC756B" w:rsidP="008A0FBE">
            <w:pPr>
              <w:tabs>
                <w:tab w:val="left" w:pos="284"/>
              </w:tabs>
              <w:jc w:val="both"/>
              <w:rPr>
                <w:rFonts w:cstheme="minorHAnsi"/>
                <w:b/>
              </w:rPr>
            </w:pPr>
            <w:r w:rsidRPr="004754FC">
              <w:rPr>
                <w:rFonts w:cstheme="minorHAnsi"/>
                <w:b/>
              </w:rPr>
              <w:t xml:space="preserve">Ogółem </w:t>
            </w:r>
          </w:p>
          <w:p w14:paraId="0E2628D7" w14:textId="6AE5AAB3" w:rsidR="00EC756B" w:rsidRPr="004754FC" w:rsidRDefault="00EC756B" w:rsidP="008A0FBE">
            <w:pPr>
              <w:tabs>
                <w:tab w:val="left" w:pos="284"/>
              </w:tabs>
              <w:jc w:val="both"/>
              <w:rPr>
                <w:rFonts w:cstheme="minorHAnsi"/>
                <w:b/>
              </w:rPr>
            </w:pPr>
          </w:p>
        </w:tc>
        <w:tc>
          <w:tcPr>
            <w:tcW w:w="1417" w:type="dxa"/>
          </w:tcPr>
          <w:p w14:paraId="68F97334" w14:textId="77777777" w:rsidR="00EC756B" w:rsidRPr="00B31D94" w:rsidRDefault="00EC756B" w:rsidP="00974ED6">
            <w:pPr>
              <w:autoSpaceDE w:val="0"/>
              <w:autoSpaceDN w:val="0"/>
              <w:adjustRightInd w:val="0"/>
              <w:jc w:val="center"/>
              <w:rPr>
                <w:rFonts w:eastAsia="CIDFont+F3" w:cstheme="minorHAnsi"/>
              </w:rPr>
            </w:pPr>
          </w:p>
        </w:tc>
        <w:tc>
          <w:tcPr>
            <w:tcW w:w="1134" w:type="dxa"/>
          </w:tcPr>
          <w:p w14:paraId="44C58D73" w14:textId="77777777" w:rsidR="00EC756B" w:rsidRPr="00B31D94" w:rsidRDefault="00EC756B" w:rsidP="00974ED6">
            <w:pPr>
              <w:autoSpaceDE w:val="0"/>
              <w:autoSpaceDN w:val="0"/>
              <w:adjustRightInd w:val="0"/>
              <w:rPr>
                <w:rFonts w:eastAsia="CIDFont+F3" w:cstheme="minorHAnsi"/>
              </w:rPr>
            </w:pPr>
          </w:p>
        </w:tc>
        <w:tc>
          <w:tcPr>
            <w:tcW w:w="1560" w:type="dxa"/>
          </w:tcPr>
          <w:p w14:paraId="69D03C68" w14:textId="77777777" w:rsidR="00EC756B" w:rsidRPr="00B31D94" w:rsidRDefault="00EC756B" w:rsidP="00974ED6">
            <w:pPr>
              <w:autoSpaceDE w:val="0"/>
              <w:autoSpaceDN w:val="0"/>
              <w:adjustRightInd w:val="0"/>
              <w:rPr>
                <w:rFonts w:eastAsia="CIDFont+F3" w:cstheme="minorHAnsi"/>
              </w:rPr>
            </w:pPr>
          </w:p>
        </w:tc>
      </w:tr>
      <w:tr w:rsidR="00967DF2" w:rsidRPr="008D347A" w14:paraId="21AC62D8" w14:textId="77777777" w:rsidTr="0083493F">
        <w:tc>
          <w:tcPr>
            <w:tcW w:w="9493" w:type="dxa"/>
            <w:gridSpan w:val="4"/>
          </w:tcPr>
          <w:p w14:paraId="668651C9" w14:textId="77A7F6F9" w:rsidR="00967DF2" w:rsidRPr="004754FC" w:rsidRDefault="00967DF2" w:rsidP="00974ED6">
            <w:pPr>
              <w:autoSpaceDE w:val="0"/>
              <w:autoSpaceDN w:val="0"/>
              <w:adjustRightInd w:val="0"/>
              <w:rPr>
                <w:rFonts w:asciiTheme="minorHAnsi" w:eastAsiaTheme="majorEastAsia" w:hAnsiTheme="minorHAnsi" w:cstheme="minorHAnsi"/>
                <w:sz w:val="22"/>
                <w:szCs w:val="22"/>
                <w:lang w:eastAsia="en-US"/>
              </w:rPr>
            </w:pPr>
            <w:r w:rsidRPr="004754FC">
              <w:rPr>
                <w:rFonts w:asciiTheme="minorHAnsi" w:eastAsia="CIDFont+F3" w:hAnsiTheme="minorHAnsi" w:cstheme="minorHAnsi"/>
                <w:sz w:val="22"/>
                <w:szCs w:val="22"/>
              </w:rPr>
              <w:t xml:space="preserve">Termin realizacji zamówienia – </w:t>
            </w:r>
            <w:r w:rsidRPr="004754FC">
              <w:rPr>
                <w:rFonts w:asciiTheme="minorHAnsi" w:eastAsiaTheme="majorEastAsia" w:hAnsiTheme="minorHAnsi" w:cstheme="minorHAnsi"/>
                <w:b/>
                <w:sz w:val="22"/>
                <w:szCs w:val="22"/>
                <w:lang w:eastAsia="en-US"/>
              </w:rPr>
              <w:t xml:space="preserve">do </w:t>
            </w:r>
            <w:r w:rsidR="003C0751">
              <w:rPr>
                <w:rFonts w:asciiTheme="minorHAnsi" w:eastAsiaTheme="majorEastAsia" w:hAnsiTheme="minorHAnsi" w:cstheme="minorHAnsi"/>
                <w:b/>
                <w:sz w:val="22"/>
                <w:szCs w:val="22"/>
                <w:lang w:eastAsia="en-US"/>
              </w:rPr>
              <w:t>45</w:t>
            </w:r>
            <w:r w:rsidR="00045C29" w:rsidRPr="004754FC">
              <w:rPr>
                <w:rFonts w:asciiTheme="minorHAnsi" w:eastAsiaTheme="majorEastAsia" w:hAnsiTheme="minorHAnsi" w:cstheme="minorHAnsi"/>
                <w:b/>
                <w:sz w:val="22"/>
                <w:szCs w:val="22"/>
                <w:lang w:eastAsia="en-US"/>
              </w:rPr>
              <w:t xml:space="preserve"> </w:t>
            </w:r>
            <w:r w:rsidR="00FD33F5" w:rsidRPr="004754FC">
              <w:rPr>
                <w:rFonts w:asciiTheme="minorHAnsi" w:eastAsiaTheme="majorEastAsia" w:hAnsiTheme="minorHAnsi" w:cstheme="minorHAnsi"/>
                <w:b/>
                <w:sz w:val="22"/>
                <w:szCs w:val="22"/>
                <w:lang w:eastAsia="en-US"/>
              </w:rPr>
              <w:t xml:space="preserve">dni </w:t>
            </w:r>
            <w:r w:rsidR="00FD33F5" w:rsidRPr="004754FC">
              <w:rPr>
                <w:rFonts w:asciiTheme="minorHAnsi" w:eastAsiaTheme="majorEastAsia" w:hAnsiTheme="minorHAnsi" w:cstheme="minorHAnsi"/>
                <w:sz w:val="22"/>
                <w:szCs w:val="22"/>
                <w:lang w:eastAsia="en-US"/>
              </w:rPr>
              <w:t>od</w:t>
            </w:r>
            <w:r w:rsidRPr="004754FC">
              <w:rPr>
                <w:rFonts w:asciiTheme="minorHAnsi" w:eastAsiaTheme="majorEastAsia" w:hAnsiTheme="minorHAnsi" w:cstheme="minorHAnsi"/>
                <w:sz w:val="22"/>
                <w:szCs w:val="22"/>
                <w:lang w:eastAsia="en-US"/>
              </w:rPr>
              <w:t xml:space="preserve"> dnia zawarcia umowy.</w:t>
            </w:r>
          </w:p>
          <w:p w14:paraId="5E19DFD2" w14:textId="733F82B5" w:rsidR="000F1681" w:rsidRPr="004754FC" w:rsidRDefault="000F1681" w:rsidP="00974ED6">
            <w:pPr>
              <w:autoSpaceDE w:val="0"/>
              <w:autoSpaceDN w:val="0"/>
              <w:adjustRightInd w:val="0"/>
              <w:rPr>
                <w:rFonts w:asciiTheme="minorHAnsi" w:eastAsia="CIDFont+F3" w:hAnsiTheme="minorHAnsi" w:cstheme="minorHAnsi"/>
                <w:sz w:val="22"/>
                <w:szCs w:val="22"/>
              </w:rPr>
            </w:pPr>
          </w:p>
        </w:tc>
      </w:tr>
      <w:tr w:rsidR="00967DF2" w:rsidRPr="008D347A" w14:paraId="7DF172C6" w14:textId="77777777" w:rsidTr="0083493F">
        <w:tc>
          <w:tcPr>
            <w:tcW w:w="9493" w:type="dxa"/>
            <w:gridSpan w:val="4"/>
          </w:tcPr>
          <w:p w14:paraId="6D58ACFE" w14:textId="0D502DB6" w:rsidR="000F1681" w:rsidRPr="00B31D94" w:rsidRDefault="00967DF2" w:rsidP="00974ED6">
            <w:pPr>
              <w:autoSpaceDE w:val="0"/>
              <w:autoSpaceDN w:val="0"/>
              <w:adjustRightInd w:val="0"/>
              <w:rPr>
                <w:rFonts w:asciiTheme="minorHAnsi" w:eastAsia="CIDFont+F3" w:hAnsiTheme="minorHAnsi" w:cstheme="minorHAnsi"/>
                <w:sz w:val="22"/>
                <w:szCs w:val="22"/>
              </w:rPr>
            </w:pPr>
            <w:r w:rsidRPr="00B31D94">
              <w:rPr>
                <w:rFonts w:asciiTheme="minorHAnsi" w:eastAsia="CIDFont+F3" w:hAnsiTheme="minorHAnsi" w:cstheme="minorHAnsi"/>
                <w:sz w:val="22"/>
                <w:szCs w:val="22"/>
              </w:rPr>
              <w:t>Akceptuję warunki płatności - 30 dni od dnia poprawnie złożonej faktury lub rachunku przelewem na konto.</w:t>
            </w:r>
          </w:p>
        </w:tc>
      </w:tr>
      <w:tr w:rsidR="008A0FBE" w:rsidRPr="00082559" w14:paraId="5E859028" w14:textId="77777777" w:rsidTr="0083493F">
        <w:tc>
          <w:tcPr>
            <w:tcW w:w="9493" w:type="dxa"/>
            <w:gridSpan w:val="4"/>
          </w:tcPr>
          <w:p w14:paraId="79568D49" w14:textId="2336F2B2" w:rsidR="008A0FBE" w:rsidRDefault="008A0FBE" w:rsidP="00974ED6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E6343">
              <w:rPr>
                <w:rFonts w:asciiTheme="minorHAnsi" w:hAnsiTheme="minorHAnsi" w:cstheme="minorHAnsi"/>
                <w:sz w:val="22"/>
                <w:szCs w:val="22"/>
              </w:rPr>
              <w:t xml:space="preserve">Udzielamy </w:t>
            </w:r>
            <w:r w:rsidR="00FD33F5" w:rsidRPr="007E6343">
              <w:rPr>
                <w:rFonts w:asciiTheme="minorHAnsi" w:hAnsiTheme="minorHAnsi" w:cstheme="minorHAnsi"/>
                <w:sz w:val="22"/>
                <w:szCs w:val="22"/>
              </w:rPr>
              <w:t xml:space="preserve">gwarancji </w:t>
            </w:r>
            <w:r w:rsidR="00F16C30" w:rsidRPr="007E6343">
              <w:rPr>
                <w:rFonts w:asciiTheme="minorHAnsi" w:hAnsiTheme="minorHAnsi" w:cstheme="minorHAnsi"/>
                <w:sz w:val="22"/>
                <w:szCs w:val="22"/>
              </w:rPr>
              <w:t xml:space="preserve">na </w:t>
            </w:r>
            <w:r w:rsidR="00F16C30" w:rsidRPr="007E6343">
              <w:rPr>
                <w:rFonts w:asciiTheme="minorHAnsi" w:hAnsiTheme="minorHAnsi"/>
                <w:sz w:val="22"/>
                <w:szCs w:val="22"/>
              </w:rPr>
              <w:t>okres</w:t>
            </w:r>
            <w:r w:rsidRPr="007E6343">
              <w:rPr>
                <w:rFonts w:asciiTheme="minorHAnsi" w:hAnsiTheme="minorHAnsi"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min</w:t>
            </w:r>
            <w:r w:rsidRPr="007E634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CF6159">
              <w:rPr>
                <w:rFonts w:asciiTheme="minorHAnsi" w:hAnsiTheme="minorHAnsi"/>
                <w:b/>
                <w:sz w:val="22"/>
                <w:szCs w:val="22"/>
              </w:rPr>
              <w:t xml:space="preserve">60 </w:t>
            </w:r>
            <w:r w:rsidRPr="007E6343">
              <w:rPr>
                <w:rFonts w:asciiTheme="minorHAnsi" w:eastAsiaTheme="majorEastAsia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miesięcy </w:t>
            </w:r>
            <w:r w:rsidRPr="007E634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licząc od daty odbioru </w:t>
            </w:r>
          </w:p>
          <w:p w14:paraId="087729A7" w14:textId="77777777" w:rsidR="008A0FBE" w:rsidRPr="00082559" w:rsidRDefault="008A0FBE" w:rsidP="00974ED6">
            <w:pPr>
              <w:suppressAutoHyphens/>
              <w:jc w:val="both"/>
              <w:rPr>
                <w:rFonts w:asciiTheme="minorHAnsi" w:eastAsia="CIDFont+F3" w:hAnsiTheme="minorHAnsi" w:cstheme="minorHAnsi"/>
                <w:sz w:val="22"/>
                <w:szCs w:val="22"/>
              </w:rPr>
            </w:pPr>
            <w:r w:rsidRPr="00082559">
              <w:rPr>
                <w:rFonts w:asciiTheme="minorHAnsi" w:hAnsiTheme="minorHAnsi"/>
                <w:sz w:val="22"/>
                <w:szCs w:val="22"/>
              </w:rPr>
              <w:t>Okres rękojmi jest równy okresowi gwarancji</w:t>
            </w:r>
          </w:p>
        </w:tc>
      </w:tr>
      <w:tr w:rsidR="008A0FBE" w:rsidRPr="008D347A" w14:paraId="4FEADD1B" w14:textId="77777777" w:rsidTr="0083493F">
        <w:trPr>
          <w:trHeight w:val="185"/>
        </w:trPr>
        <w:tc>
          <w:tcPr>
            <w:tcW w:w="9493" w:type="dxa"/>
            <w:gridSpan w:val="4"/>
          </w:tcPr>
          <w:p w14:paraId="44F839FA" w14:textId="77777777" w:rsidR="008A0FBE" w:rsidRPr="008D347A" w:rsidRDefault="008A0FBE" w:rsidP="00974ED6">
            <w:pPr>
              <w:autoSpaceDE w:val="0"/>
              <w:autoSpaceDN w:val="0"/>
              <w:adjustRightInd w:val="0"/>
              <w:rPr>
                <w:rFonts w:asciiTheme="minorHAnsi" w:eastAsia="CIDFont+F3" w:hAnsiTheme="minorHAnsi" w:cstheme="minorHAnsi"/>
                <w:sz w:val="22"/>
                <w:szCs w:val="22"/>
              </w:rPr>
            </w:pPr>
            <w:r w:rsidRPr="008D347A">
              <w:rPr>
                <w:rFonts w:asciiTheme="minorHAnsi" w:eastAsia="CIDFont+F3" w:hAnsiTheme="minorHAnsi" w:cstheme="minorHAnsi"/>
                <w:sz w:val="22"/>
                <w:szCs w:val="22"/>
              </w:rPr>
              <w:t>Oświadczam, że zamówienie Firma wykona osobiście z wyjątkiem niżej wymienionych:</w:t>
            </w:r>
          </w:p>
          <w:p w14:paraId="01D517CC" w14:textId="77777777" w:rsidR="008A0FBE" w:rsidRPr="008D347A" w:rsidRDefault="008A0FBE" w:rsidP="00974ED6">
            <w:pPr>
              <w:autoSpaceDE w:val="0"/>
              <w:autoSpaceDN w:val="0"/>
              <w:adjustRightInd w:val="0"/>
              <w:rPr>
                <w:rFonts w:asciiTheme="minorHAnsi" w:eastAsia="CIDFont+F3" w:hAnsiTheme="minorHAnsi" w:cstheme="minorHAnsi"/>
                <w:sz w:val="22"/>
                <w:szCs w:val="22"/>
              </w:rPr>
            </w:pPr>
            <w:r w:rsidRPr="008D347A">
              <w:rPr>
                <w:rFonts w:asciiTheme="minorHAnsi" w:eastAsia="CIDFont+F3" w:hAnsiTheme="minorHAnsi" w:cstheme="minorHAnsi"/>
                <w:sz w:val="22"/>
                <w:szCs w:val="22"/>
              </w:rPr>
              <w:t>…………………………………………………………………………………………………………………………………….</w:t>
            </w:r>
          </w:p>
          <w:p w14:paraId="66FE96C4" w14:textId="77777777" w:rsidR="008A0FBE" w:rsidRPr="008D347A" w:rsidRDefault="008A0FBE" w:rsidP="00974ED6">
            <w:pPr>
              <w:autoSpaceDE w:val="0"/>
              <w:autoSpaceDN w:val="0"/>
              <w:adjustRightInd w:val="0"/>
              <w:rPr>
                <w:rFonts w:asciiTheme="minorHAnsi" w:eastAsia="CIDFont+F3" w:hAnsiTheme="minorHAnsi" w:cstheme="minorHAnsi"/>
                <w:sz w:val="22"/>
                <w:szCs w:val="22"/>
              </w:rPr>
            </w:pPr>
            <w:r w:rsidRPr="008D347A">
              <w:rPr>
                <w:rFonts w:asciiTheme="minorHAnsi" w:eastAsia="CIDFont+F3" w:hAnsiTheme="minorHAnsi" w:cstheme="minorHAnsi"/>
                <w:sz w:val="22"/>
                <w:szCs w:val="22"/>
              </w:rPr>
              <w:t>Uwaga: należy podać nazwę części zamówienia którą Wykonawca zamierza podzlecić oraz nazwę</w:t>
            </w:r>
            <w:r>
              <w:rPr>
                <w:rFonts w:asciiTheme="minorHAnsi" w:eastAsia="CIDFont+F3" w:hAnsiTheme="minorHAnsi" w:cstheme="minorHAnsi"/>
                <w:sz w:val="22"/>
                <w:szCs w:val="22"/>
              </w:rPr>
              <w:t xml:space="preserve"> </w:t>
            </w:r>
            <w:r w:rsidRPr="008D347A">
              <w:rPr>
                <w:rFonts w:asciiTheme="minorHAnsi" w:eastAsia="CIDFont+F3" w:hAnsiTheme="minorHAnsi" w:cstheme="minorHAnsi"/>
                <w:sz w:val="22"/>
                <w:szCs w:val="22"/>
              </w:rPr>
              <w:t>podwykonawcy (jeśli jest już znana).</w:t>
            </w:r>
          </w:p>
        </w:tc>
      </w:tr>
    </w:tbl>
    <w:p w14:paraId="3BFB670D" w14:textId="36AD31DE" w:rsidR="00967DF2" w:rsidRDefault="00967DF2" w:rsidP="0033730D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2C74754E" w14:textId="0AC4F4B3" w:rsidR="008A0FBE" w:rsidRDefault="008A0FBE" w:rsidP="0033730D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53A64F4D" w14:textId="6AC82905" w:rsidR="00074C76" w:rsidRPr="0004157F" w:rsidRDefault="00074C76" w:rsidP="004754FC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cstheme="minorHAnsi"/>
        </w:rPr>
      </w:pPr>
      <w:r w:rsidRPr="0004157F">
        <w:rPr>
          <w:rFonts w:cstheme="minorHAnsi"/>
        </w:rPr>
        <w:t>Oświadczamy, że cena podana powyżej jest niezmienna w okresie realizacji przedmiotu zamówienia i obejmuje wszystkie koszty, jakie ponosi Zamawiający w związku z realizacją przedmiotowego zamówienia.</w:t>
      </w:r>
    </w:p>
    <w:p w14:paraId="2E3D28A5" w14:textId="77777777" w:rsidR="00074C76" w:rsidRPr="0004157F" w:rsidRDefault="00074C76" w:rsidP="004754FC">
      <w:pPr>
        <w:numPr>
          <w:ilvl w:val="0"/>
          <w:numId w:val="28"/>
        </w:numPr>
        <w:spacing w:after="0" w:line="240" w:lineRule="auto"/>
        <w:jc w:val="both"/>
        <w:rPr>
          <w:rFonts w:cstheme="minorHAnsi"/>
        </w:rPr>
      </w:pPr>
      <w:r w:rsidRPr="0004157F">
        <w:rPr>
          <w:rFonts w:cstheme="minorHAnsi"/>
        </w:rPr>
        <w:t>Oświadczamy, że zapoznaliśmy się z przedmiotem zamówienia i nie wnosimy jakichkolwiek zastrzeżeń do możliwości jego realizacji oraz zobowiązujemy się do wykonania przedmiotu zamówienia zgodnie z warunkami przedstawionymi przez Zamawiającego, określonymi w opisie przedmiotu zamówienia oraz wzorze umowy.</w:t>
      </w:r>
    </w:p>
    <w:p w14:paraId="7B4D1C74" w14:textId="77777777" w:rsidR="00074C76" w:rsidRPr="0004157F" w:rsidRDefault="00074C76" w:rsidP="004754FC">
      <w:pPr>
        <w:numPr>
          <w:ilvl w:val="0"/>
          <w:numId w:val="28"/>
        </w:numPr>
        <w:spacing w:after="0" w:line="240" w:lineRule="auto"/>
        <w:jc w:val="both"/>
        <w:rPr>
          <w:rFonts w:cstheme="minorHAnsi"/>
        </w:rPr>
      </w:pPr>
      <w:r w:rsidRPr="0004157F">
        <w:rPr>
          <w:rFonts w:cstheme="minorHAnsi"/>
        </w:rPr>
        <w:t>Oświadczam, że spełniamy warunki udziału w postępowaniu, odpowiadające przedmiotowi zamówienia:</w:t>
      </w:r>
    </w:p>
    <w:p w14:paraId="5849782A" w14:textId="77777777" w:rsidR="00074C76" w:rsidRPr="0004157F" w:rsidRDefault="00074C76" w:rsidP="00DE3500">
      <w:pPr>
        <w:pStyle w:val="Default"/>
        <w:numPr>
          <w:ilvl w:val="0"/>
          <w:numId w:val="29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4157F">
        <w:rPr>
          <w:rFonts w:asciiTheme="minorHAnsi" w:hAnsiTheme="minorHAnsi" w:cstheme="minorHAnsi"/>
          <w:bCs/>
          <w:sz w:val="22"/>
          <w:szCs w:val="22"/>
        </w:rPr>
        <w:t>posiadamy odpowiednie kompetencje lub uprawnienia do prowadzenia działalności zawodowej, o ile wynika to z odrębnych przepisów;</w:t>
      </w:r>
    </w:p>
    <w:p w14:paraId="1593BE00" w14:textId="77777777" w:rsidR="00074C76" w:rsidRPr="0004157F" w:rsidRDefault="00074C76" w:rsidP="00DE3500">
      <w:pPr>
        <w:pStyle w:val="Default"/>
        <w:numPr>
          <w:ilvl w:val="0"/>
          <w:numId w:val="29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4157F">
        <w:rPr>
          <w:rFonts w:asciiTheme="minorHAnsi" w:hAnsiTheme="minorHAnsi" w:cstheme="minorHAnsi"/>
          <w:bCs/>
          <w:sz w:val="22"/>
          <w:szCs w:val="22"/>
        </w:rPr>
        <w:t>jesteśmy w odpowiedniej sytuacji ekonomicznej lub finansowej do wykonania zamówienia;</w:t>
      </w:r>
    </w:p>
    <w:p w14:paraId="5FECB833" w14:textId="77777777" w:rsidR="00074C76" w:rsidRPr="0004157F" w:rsidRDefault="00074C76" w:rsidP="00DE3500">
      <w:pPr>
        <w:pStyle w:val="Default"/>
        <w:numPr>
          <w:ilvl w:val="0"/>
          <w:numId w:val="29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4157F">
        <w:rPr>
          <w:rFonts w:asciiTheme="minorHAnsi" w:hAnsiTheme="minorHAnsi" w:cstheme="minorHAnsi"/>
          <w:bCs/>
          <w:sz w:val="22"/>
          <w:szCs w:val="22"/>
        </w:rPr>
        <w:t>dysponujemy odpowiednią wiedzą i doświadczeniem;</w:t>
      </w:r>
    </w:p>
    <w:p w14:paraId="17637132" w14:textId="77777777" w:rsidR="00074C76" w:rsidRPr="0004157F" w:rsidRDefault="00074C76" w:rsidP="00DE3500">
      <w:pPr>
        <w:pStyle w:val="Default"/>
        <w:numPr>
          <w:ilvl w:val="0"/>
          <w:numId w:val="29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4157F">
        <w:rPr>
          <w:rFonts w:asciiTheme="minorHAnsi" w:hAnsiTheme="minorHAnsi" w:cstheme="minorHAnsi"/>
          <w:bCs/>
          <w:sz w:val="22"/>
          <w:szCs w:val="22"/>
        </w:rPr>
        <w:t>dysponujemy osobami zdolnymi do wykonania zamówienia.</w:t>
      </w:r>
    </w:p>
    <w:p w14:paraId="5CFA3785" w14:textId="03E63B96" w:rsidR="00074C76" w:rsidRPr="0004157F" w:rsidRDefault="00074C76" w:rsidP="004754FC">
      <w:pPr>
        <w:numPr>
          <w:ilvl w:val="0"/>
          <w:numId w:val="28"/>
        </w:numPr>
        <w:spacing w:after="0" w:line="240" w:lineRule="auto"/>
        <w:jc w:val="both"/>
        <w:rPr>
          <w:rFonts w:cstheme="minorHAnsi"/>
        </w:rPr>
      </w:pPr>
      <w:r w:rsidRPr="0004157F">
        <w:rPr>
          <w:rFonts w:cstheme="minorHAnsi"/>
        </w:rPr>
        <w:t xml:space="preserve">Oświadczamy, że zdobyliśmy wszelkie informacje, które były potrzebne do przygotowania oferty, że wyceniliśmy wszystkie elementy niezbędne do prawidłowego wykonania umowy </w:t>
      </w:r>
      <w:r w:rsidR="00F16C30" w:rsidRPr="0004157F">
        <w:rPr>
          <w:rFonts w:cstheme="minorHAnsi"/>
        </w:rPr>
        <w:t>oraz</w:t>
      </w:r>
      <w:r w:rsidRPr="0004157F">
        <w:rPr>
          <w:rFonts w:cstheme="minorHAnsi"/>
        </w:rPr>
        <w:br/>
        <w:t>zapoznaliśmy się ze wzorem umowy w niniejszym postępowaniu, akceptujemy powyższe dokumenty, nie wnosimy do nich zastrzeżeń, a także przyjmujemy warunki tam zawarte.</w:t>
      </w:r>
    </w:p>
    <w:p w14:paraId="0630D78A" w14:textId="77777777" w:rsidR="00074C76" w:rsidRPr="0004157F" w:rsidRDefault="00074C76" w:rsidP="004754FC">
      <w:pPr>
        <w:numPr>
          <w:ilvl w:val="0"/>
          <w:numId w:val="28"/>
        </w:numPr>
        <w:spacing w:after="0" w:line="240" w:lineRule="auto"/>
        <w:jc w:val="both"/>
        <w:rPr>
          <w:rFonts w:cstheme="minorHAnsi"/>
        </w:rPr>
      </w:pPr>
      <w:r w:rsidRPr="0004157F">
        <w:rPr>
          <w:rFonts w:cstheme="minorHAnsi"/>
        </w:rPr>
        <w:t xml:space="preserve">Oświadczamy, że uważamy się za związanych ofertą </w:t>
      </w:r>
      <w:r w:rsidRPr="0004157F">
        <w:rPr>
          <w:rFonts w:cstheme="minorHAnsi"/>
          <w:b/>
        </w:rPr>
        <w:t>przez 30 dni</w:t>
      </w:r>
      <w:r w:rsidRPr="0004157F">
        <w:rPr>
          <w:rFonts w:cstheme="minorHAnsi"/>
        </w:rPr>
        <w:t xml:space="preserve"> od terminu składania ofert, wyznaczonego przez Zamawiającego.</w:t>
      </w:r>
    </w:p>
    <w:p w14:paraId="1AC98407" w14:textId="77777777" w:rsidR="00074C76" w:rsidRPr="0004157F" w:rsidRDefault="00074C76" w:rsidP="004754FC">
      <w:pPr>
        <w:numPr>
          <w:ilvl w:val="0"/>
          <w:numId w:val="28"/>
        </w:numPr>
        <w:spacing w:after="0" w:line="240" w:lineRule="auto"/>
        <w:jc w:val="both"/>
        <w:rPr>
          <w:rFonts w:cstheme="minorHAnsi"/>
        </w:rPr>
      </w:pPr>
      <w:r w:rsidRPr="0004157F">
        <w:rPr>
          <w:rFonts w:cstheme="minorHAnsi"/>
        </w:rPr>
        <w:t xml:space="preserve">W przypadku przyznania nam zamówienia zobowiązujemy się do zawarcia umowy w miejscu i terminie wskazanym przez Zamawiającego. </w:t>
      </w:r>
    </w:p>
    <w:p w14:paraId="3FDAD18A" w14:textId="77777777" w:rsidR="00074C76" w:rsidRPr="00890491" w:rsidRDefault="00074C76" w:rsidP="004754FC">
      <w:pPr>
        <w:numPr>
          <w:ilvl w:val="0"/>
          <w:numId w:val="28"/>
        </w:numPr>
        <w:spacing w:after="0" w:line="240" w:lineRule="auto"/>
        <w:jc w:val="both"/>
        <w:rPr>
          <w:rFonts w:cstheme="minorHAnsi"/>
        </w:rPr>
      </w:pPr>
      <w:r w:rsidRPr="00890491">
        <w:rPr>
          <w:rFonts w:cstheme="minorHAnsi"/>
        </w:rPr>
        <w:t>Wykaz załączników do oferty:</w:t>
      </w:r>
    </w:p>
    <w:p w14:paraId="48A58289" w14:textId="2EAB2F43" w:rsidR="0028191F" w:rsidRDefault="00074C76" w:rsidP="004754FC">
      <w:pPr>
        <w:numPr>
          <w:ilvl w:val="1"/>
          <w:numId w:val="28"/>
        </w:numPr>
        <w:spacing w:after="0" w:line="240" w:lineRule="auto"/>
        <w:ind w:left="709" w:hanging="283"/>
        <w:jc w:val="both"/>
        <w:rPr>
          <w:rFonts w:cstheme="minorHAnsi"/>
        </w:rPr>
      </w:pPr>
      <w:bookmarkStart w:id="3" w:name="_Hlk173923236"/>
      <w:r w:rsidRPr="00890491">
        <w:rPr>
          <w:rFonts w:cstheme="minorHAnsi"/>
        </w:rPr>
        <w:t>Wykaz</w:t>
      </w:r>
      <w:r w:rsidR="004754FC">
        <w:rPr>
          <w:rFonts w:cstheme="minorHAnsi"/>
        </w:rPr>
        <w:t xml:space="preserve"> robót budowlanych (zgodnie z załącznikiem 5) </w:t>
      </w:r>
      <w:r w:rsidRPr="00890491">
        <w:rPr>
          <w:rFonts w:cstheme="minorHAnsi"/>
        </w:rPr>
        <w:t>wraz z załącz</w:t>
      </w:r>
      <w:r w:rsidR="0033730D">
        <w:rPr>
          <w:rFonts w:cstheme="minorHAnsi"/>
        </w:rPr>
        <w:t xml:space="preserve">onymi dowodami </w:t>
      </w:r>
      <w:bookmarkEnd w:id="3"/>
    </w:p>
    <w:p w14:paraId="4704C782" w14:textId="3D341242" w:rsidR="00CF6159" w:rsidRPr="00AF550A" w:rsidRDefault="00CF6159" w:rsidP="004754FC">
      <w:pPr>
        <w:numPr>
          <w:ilvl w:val="1"/>
          <w:numId w:val="28"/>
        </w:numPr>
        <w:spacing w:after="0" w:line="240" w:lineRule="auto"/>
        <w:ind w:left="709" w:hanging="283"/>
        <w:jc w:val="both"/>
        <w:rPr>
          <w:rFonts w:cstheme="minorHAnsi"/>
        </w:rPr>
      </w:pPr>
      <w:r w:rsidRPr="00AF550A">
        <w:rPr>
          <w:rFonts w:cstheme="minorHAnsi"/>
        </w:rPr>
        <w:t xml:space="preserve">wykaz </w:t>
      </w:r>
      <w:r w:rsidR="008D6063" w:rsidRPr="00AF550A">
        <w:rPr>
          <w:rFonts w:cstheme="minorHAnsi"/>
        </w:rPr>
        <w:t>osób</w:t>
      </w:r>
      <w:r w:rsidR="004754FC" w:rsidRPr="00AF550A">
        <w:rPr>
          <w:rFonts w:cstheme="minorHAnsi"/>
        </w:rPr>
        <w:t xml:space="preserve"> </w:t>
      </w:r>
      <w:r w:rsidR="00FD33F5" w:rsidRPr="00AF550A">
        <w:rPr>
          <w:rFonts w:cstheme="minorHAnsi"/>
        </w:rPr>
        <w:t>(załącznik</w:t>
      </w:r>
      <w:r w:rsidR="004754FC" w:rsidRPr="00AF550A">
        <w:rPr>
          <w:rFonts w:cstheme="minorHAnsi"/>
        </w:rPr>
        <w:t xml:space="preserve"> nr 6 </w:t>
      </w:r>
    </w:p>
    <w:p w14:paraId="108D8EB9" w14:textId="436CE497" w:rsidR="00D1039C" w:rsidRDefault="0028191F" w:rsidP="004754FC">
      <w:pPr>
        <w:numPr>
          <w:ilvl w:val="1"/>
          <w:numId w:val="28"/>
        </w:numPr>
        <w:spacing w:after="0" w:line="240" w:lineRule="auto"/>
        <w:ind w:left="709" w:hanging="283"/>
        <w:jc w:val="both"/>
        <w:rPr>
          <w:rFonts w:cstheme="minorHAnsi"/>
        </w:rPr>
      </w:pPr>
      <w:r w:rsidRPr="00890491">
        <w:rPr>
          <w:rFonts w:cstheme="minorHAnsi"/>
        </w:rPr>
        <w:t xml:space="preserve"> </w:t>
      </w:r>
      <w:r w:rsidR="00FD33F5" w:rsidRPr="00890491">
        <w:rPr>
          <w:rFonts w:cstheme="minorHAnsi"/>
        </w:rPr>
        <w:t>oświadczenia</w:t>
      </w:r>
      <w:r w:rsidR="00FD33F5">
        <w:rPr>
          <w:rFonts w:cstheme="minorHAnsi"/>
        </w:rPr>
        <w:t xml:space="preserve"> o</w:t>
      </w:r>
      <w:r>
        <w:rPr>
          <w:rFonts w:cstheme="minorHAnsi"/>
        </w:rPr>
        <w:t xml:space="preserve"> treści zgodnej z z</w:t>
      </w:r>
      <w:r w:rsidRPr="0028191F">
        <w:rPr>
          <w:rFonts w:cstheme="minorHAnsi"/>
        </w:rPr>
        <w:t>ałącznika</w:t>
      </w:r>
      <w:r>
        <w:rPr>
          <w:rFonts w:cstheme="minorHAnsi"/>
        </w:rPr>
        <w:t>mi</w:t>
      </w:r>
      <w:r w:rsidRPr="0028191F">
        <w:rPr>
          <w:rFonts w:cstheme="minorHAnsi"/>
        </w:rPr>
        <w:t xml:space="preserve"> 1, 1a, 2, 3, 4, </w:t>
      </w:r>
    </w:p>
    <w:p w14:paraId="09DE7AF5" w14:textId="40F33794" w:rsidR="00F00764" w:rsidRPr="003E54D0" w:rsidRDefault="00F00764" w:rsidP="00EC756B">
      <w:pPr>
        <w:spacing w:after="0" w:line="240" w:lineRule="auto"/>
        <w:jc w:val="both"/>
        <w:rPr>
          <w:rFonts w:cstheme="minorHAnsi"/>
          <w:strike/>
          <w:color w:val="FF0000"/>
        </w:rPr>
      </w:pPr>
    </w:p>
    <w:p w14:paraId="0AFB6998" w14:textId="77777777" w:rsidR="00074C76" w:rsidRPr="00CF62C2" w:rsidRDefault="00074C76" w:rsidP="0033730D">
      <w:pPr>
        <w:spacing w:after="0" w:line="240" w:lineRule="auto"/>
        <w:ind w:right="-79"/>
        <w:jc w:val="center"/>
        <w:rPr>
          <w:rFonts w:ascii="Times New Roman" w:hAnsi="Times New Roman"/>
        </w:rPr>
      </w:pPr>
      <w:bookmarkStart w:id="4" w:name="_Hlk1550775"/>
    </w:p>
    <w:p w14:paraId="6A0EA084" w14:textId="77777777" w:rsidR="00074C76" w:rsidRPr="00CF62C2" w:rsidRDefault="00074C76" w:rsidP="0033730D">
      <w:pPr>
        <w:spacing w:after="0" w:line="240" w:lineRule="auto"/>
        <w:ind w:right="-79"/>
        <w:jc w:val="center"/>
        <w:rPr>
          <w:rFonts w:ascii="Times New Roman" w:hAnsi="Times New Roman"/>
        </w:rPr>
      </w:pPr>
    </w:p>
    <w:p w14:paraId="4E30DFEA" w14:textId="77777777" w:rsidR="00074C76" w:rsidRPr="00CF62C2" w:rsidRDefault="00074C76" w:rsidP="0033730D">
      <w:pPr>
        <w:spacing w:after="0" w:line="240" w:lineRule="auto"/>
        <w:ind w:right="-79"/>
        <w:jc w:val="center"/>
        <w:rPr>
          <w:rFonts w:ascii="Times New Roman" w:hAnsi="Times New Roman"/>
        </w:rPr>
      </w:pPr>
      <w:r w:rsidRPr="00CF62C2">
        <w:rPr>
          <w:rFonts w:ascii="Times New Roman" w:hAnsi="Times New Roman"/>
        </w:rPr>
        <w:t>...........................................................</w:t>
      </w:r>
      <w:r w:rsidRPr="00CF62C2">
        <w:rPr>
          <w:rFonts w:ascii="Times New Roman" w:hAnsi="Times New Roman"/>
        </w:rPr>
        <w:tab/>
      </w:r>
      <w:r w:rsidRPr="00CF62C2">
        <w:rPr>
          <w:rFonts w:ascii="Times New Roman" w:hAnsi="Times New Roman"/>
        </w:rPr>
        <w:tab/>
        <w:t>....................................................................</w:t>
      </w:r>
    </w:p>
    <w:p w14:paraId="440AE66E" w14:textId="77777777" w:rsidR="00E103E8" w:rsidRDefault="00074C76" w:rsidP="0033730D">
      <w:pPr>
        <w:spacing w:after="0"/>
        <w:ind w:right="-79"/>
        <w:jc w:val="center"/>
        <w:rPr>
          <w:rFonts w:cstheme="minorHAnsi"/>
          <w:color w:val="000000"/>
          <w:spacing w:val="2"/>
        </w:rPr>
      </w:pPr>
      <w:r w:rsidRPr="00CF62C2">
        <w:rPr>
          <w:rFonts w:ascii="Times New Roman" w:hAnsi="Times New Roman"/>
        </w:rPr>
        <w:t>(</w:t>
      </w:r>
      <w:r w:rsidRPr="0033730D">
        <w:rPr>
          <w:rFonts w:ascii="Times New Roman" w:hAnsi="Times New Roman"/>
          <w:sz w:val="18"/>
          <w:szCs w:val="18"/>
        </w:rPr>
        <w:t xml:space="preserve">miejscowość i data) </w:t>
      </w:r>
      <w:r w:rsidRPr="0033730D">
        <w:rPr>
          <w:rFonts w:ascii="Times New Roman" w:hAnsi="Times New Roman"/>
          <w:sz w:val="18"/>
          <w:szCs w:val="18"/>
        </w:rPr>
        <w:tab/>
      </w:r>
      <w:r w:rsidRPr="0033730D">
        <w:rPr>
          <w:rFonts w:ascii="Times New Roman" w:hAnsi="Times New Roman"/>
          <w:sz w:val="18"/>
          <w:szCs w:val="18"/>
        </w:rPr>
        <w:tab/>
      </w:r>
      <w:r w:rsidRPr="0033730D">
        <w:rPr>
          <w:rFonts w:ascii="Times New Roman" w:hAnsi="Times New Roman"/>
          <w:sz w:val="18"/>
          <w:szCs w:val="18"/>
        </w:rPr>
        <w:tab/>
      </w:r>
      <w:r w:rsidRPr="0033730D">
        <w:rPr>
          <w:rFonts w:ascii="Times New Roman" w:hAnsi="Times New Roman"/>
          <w:sz w:val="18"/>
          <w:szCs w:val="18"/>
        </w:rPr>
        <w:tab/>
        <w:t>(podpis oraz pieczęć Wykonawcy)</w:t>
      </w:r>
      <w:bookmarkEnd w:id="4"/>
    </w:p>
    <w:p w14:paraId="13DC86D6" w14:textId="77777777" w:rsidR="001340CC" w:rsidRDefault="001340CC">
      <w:pPr>
        <w:rPr>
          <w:rFonts w:cstheme="minorHAnsi"/>
          <w:b/>
          <w:color w:val="000000"/>
          <w:spacing w:val="2"/>
        </w:rPr>
      </w:pPr>
      <w:bookmarkStart w:id="5" w:name="_Hlk173492828"/>
      <w:r>
        <w:rPr>
          <w:rFonts w:cstheme="minorHAnsi"/>
          <w:b/>
          <w:color w:val="000000"/>
          <w:spacing w:val="2"/>
        </w:rPr>
        <w:br w:type="page"/>
      </w:r>
    </w:p>
    <w:p w14:paraId="7136DC4E" w14:textId="15874311" w:rsidR="00251887" w:rsidRDefault="00E103E8" w:rsidP="00E103E8">
      <w:pPr>
        <w:rPr>
          <w:rFonts w:cstheme="minorHAnsi"/>
          <w:color w:val="000000"/>
          <w:spacing w:val="2"/>
        </w:rPr>
      </w:pPr>
      <w:r w:rsidRPr="001947B0">
        <w:rPr>
          <w:rFonts w:cstheme="minorHAnsi"/>
          <w:b/>
          <w:color w:val="000000"/>
          <w:spacing w:val="2"/>
        </w:rPr>
        <w:lastRenderedPageBreak/>
        <w:t xml:space="preserve">załącznik </w:t>
      </w:r>
      <w:r w:rsidR="00C47FA4" w:rsidRPr="001947B0">
        <w:rPr>
          <w:rFonts w:cstheme="minorHAnsi"/>
          <w:b/>
          <w:color w:val="000000"/>
          <w:spacing w:val="2"/>
        </w:rPr>
        <w:t xml:space="preserve">1 a </w:t>
      </w:r>
      <w:r w:rsidR="00E04461">
        <w:rPr>
          <w:rFonts w:cstheme="minorHAnsi"/>
          <w:color w:val="000000"/>
          <w:spacing w:val="2"/>
        </w:rPr>
        <w:tab/>
      </w:r>
      <w:r w:rsidR="00E04461">
        <w:rPr>
          <w:rFonts w:cstheme="minorHAnsi"/>
          <w:color w:val="000000"/>
          <w:spacing w:val="2"/>
        </w:rPr>
        <w:tab/>
      </w:r>
      <w:r w:rsidR="00E04461">
        <w:rPr>
          <w:rFonts w:cstheme="minorHAnsi"/>
          <w:color w:val="000000"/>
          <w:spacing w:val="2"/>
        </w:rPr>
        <w:tab/>
      </w:r>
      <w:r w:rsidR="00E04461">
        <w:rPr>
          <w:rFonts w:cstheme="minorHAnsi"/>
          <w:color w:val="000000"/>
          <w:spacing w:val="2"/>
        </w:rPr>
        <w:tab/>
      </w:r>
      <w:r w:rsidR="00E04461">
        <w:rPr>
          <w:rFonts w:cstheme="minorHAnsi"/>
          <w:color w:val="000000"/>
          <w:spacing w:val="2"/>
        </w:rPr>
        <w:tab/>
      </w:r>
      <w:r w:rsidR="00E04461">
        <w:rPr>
          <w:rFonts w:cstheme="minorHAnsi"/>
          <w:color w:val="000000"/>
          <w:spacing w:val="2"/>
        </w:rPr>
        <w:tab/>
      </w:r>
      <w:r w:rsidR="00E04461">
        <w:rPr>
          <w:rFonts w:cstheme="minorHAnsi"/>
          <w:color w:val="000000"/>
          <w:spacing w:val="2"/>
        </w:rPr>
        <w:tab/>
      </w:r>
    </w:p>
    <w:p w14:paraId="1D4F12ED" w14:textId="6BB039EF" w:rsidR="00762C1C" w:rsidRPr="00AF550A" w:rsidRDefault="00E103E8" w:rsidP="00762C1C">
      <w:pPr>
        <w:spacing w:after="0" w:line="240" w:lineRule="auto"/>
        <w:jc w:val="both"/>
        <w:rPr>
          <w:rFonts w:eastAsia="Calibri" w:cstheme="minorHAnsi"/>
        </w:rPr>
      </w:pPr>
      <w:r w:rsidRPr="00B50A7A">
        <w:rPr>
          <w:rFonts w:eastAsia="Times New Roman" w:cstheme="minorHAnsi"/>
          <w:lang w:eastAsia="pl-PL"/>
        </w:rPr>
        <w:t xml:space="preserve">Nazwa </w:t>
      </w:r>
      <w:r w:rsidR="00FD33F5" w:rsidRPr="00B50A7A">
        <w:rPr>
          <w:rFonts w:eastAsia="Times New Roman" w:cstheme="minorHAnsi"/>
          <w:lang w:eastAsia="pl-PL"/>
        </w:rPr>
        <w:t>zamówienia: na</w:t>
      </w:r>
      <w:r w:rsidR="003E05E4" w:rsidRPr="00B50A7A">
        <w:rPr>
          <w:rFonts w:cstheme="minorHAnsi"/>
        </w:rPr>
        <w:t xml:space="preserve"> wykonanie zamówienia pn:</w:t>
      </w:r>
      <w:r w:rsidR="00FD33F5">
        <w:rPr>
          <w:rFonts w:cstheme="minorHAnsi"/>
        </w:rPr>
        <w:t xml:space="preserve"> </w:t>
      </w:r>
      <w:r w:rsidR="00762C1C" w:rsidRPr="00962F9A">
        <w:rPr>
          <w:rFonts w:cstheme="minorHAnsi"/>
          <w:b/>
          <w:bCs/>
          <w:color w:val="000000"/>
          <w:spacing w:val="2"/>
        </w:rPr>
        <w:t>„Zaprojektowanie i w</w:t>
      </w:r>
      <w:r w:rsidR="00762C1C" w:rsidRPr="00962F9A">
        <w:rPr>
          <w:rFonts w:eastAsia="Times New Roman" w:cstheme="minorHAnsi"/>
          <w:b/>
          <w:bCs/>
          <w:lang w:eastAsia="pl-PL"/>
        </w:rPr>
        <w:t xml:space="preserve">ykonanie </w:t>
      </w:r>
      <w:r w:rsidR="00F16C30" w:rsidRPr="00962F9A">
        <w:rPr>
          <w:rFonts w:cstheme="minorHAnsi"/>
          <w:b/>
          <w:bCs/>
        </w:rPr>
        <w:t>sieci</w:t>
      </w:r>
      <w:r w:rsidR="00F16C30" w:rsidRPr="005A6EF2">
        <w:rPr>
          <w:rFonts w:cstheme="minorHAnsi"/>
          <w:b/>
        </w:rPr>
        <w:t xml:space="preserve"> elektrycznej</w:t>
      </w:r>
      <w:r w:rsidR="00762C1C" w:rsidRPr="005A6EF2">
        <w:rPr>
          <w:rFonts w:cstheme="minorHAnsi"/>
          <w:b/>
        </w:rPr>
        <w:t xml:space="preserve"> i teleinformatycznej w salach dydaktycznych </w:t>
      </w:r>
      <w:r w:rsidR="00762C1C" w:rsidRPr="005A6EF2">
        <w:rPr>
          <w:rFonts w:eastAsia="Calibri" w:cstheme="minorHAnsi"/>
          <w:b/>
        </w:rPr>
        <w:t>Śląskich Technicznych Zakładów Naukowych</w:t>
      </w:r>
      <w:r w:rsidR="00762C1C">
        <w:rPr>
          <w:rFonts w:eastAsia="Calibri" w:cstheme="minorHAnsi"/>
          <w:b/>
        </w:rPr>
        <w:t xml:space="preserve"> </w:t>
      </w:r>
      <w:r w:rsidR="00762C1C" w:rsidRPr="00AF550A">
        <w:rPr>
          <w:rFonts w:eastAsia="Calibri" w:cstheme="minorHAnsi"/>
          <w:b/>
        </w:rPr>
        <w:t>wraz z</w:t>
      </w:r>
      <w:r w:rsidR="001E57E3">
        <w:rPr>
          <w:rFonts w:eastAsia="Calibri" w:cstheme="minorHAnsi"/>
          <w:b/>
        </w:rPr>
        <w:t> </w:t>
      </w:r>
      <w:r w:rsidR="00762C1C" w:rsidRPr="00AF550A">
        <w:rPr>
          <w:rFonts w:eastAsia="Calibri" w:cstheme="minorHAnsi"/>
          <w:b/>
        </w:rPr>
        <w:t xml:space="preserve">dostawą szaf typu </w:t>
      </w:r>
      <w:r w:rsidR="00FD33F5" w:rsidRPr="00AF550A">
        <w:rPr>
          <w:rFonts w:eastAsia="Calibri" w:cstheme="minorHAnsi"/>
          <w:b/>
        </w:rPr>
        <w:t>RACK” w</w:t>
      </w:r>
      <w:r w:rsidR="00762C1C" w:rsidRPr="00AF550A">
        <w:rPr>
          <w:rFonts w:cstheme="minorHAnsi"/>
          <w:spacing w:val="2"/>
        </w:rPr>
        <w:t xml:space="preserve"> ramach projektu pn. </w:t>
      </w:r>
      <w:r w:rsidR="00762C1C" w:rsidRPr="00AF550A">
        <w:rPr>
          <w:rFonts w:eastAsia="Calibri" w:cstheme="minorHAnsi"/>
          <w:b/>
        </w:rPr>
        <w:t>„SOS 4_ Szkolenia otwartych szans”</w:t>
      </w:r>
      <w:r w:rsidR="00762C1C" w:rsidRPr="00AF550A">
        <w:rPr>
          <w:rFonts w:cstheme="minorHAnsi"/>
          <w:bCs/>
        </w:rPr>
        <w:t xml:space="preserve"> </w:t>
      </w:r>
    </w:p>
    <w:p w14:paraId="60AE8E13" w14:textId="764D35FE" w:rsidR="003E05E4" w:rsidRPr="00F81724" w:rsidRDefault="003E05E4" w:rsidP="000F1681">
      <w:pPr>
        <w:spacing w:after="0" w:line="240" w:lineRule="auto"/>
        <w:rPr>
          <w:rFonts w:eastAsia="Times New Roman" w:cstheme="minorHAnsi"/>
          <w:lang w:eastAsia="pl-PL"/>
        </w:rPr>
      </w:pPr>
      <w:r w:rsidRPr="00B50A7A">
        <w:rPr>
          <w:rFonts w:eastAsia="Calibri" w:cstheme="minorHAnsi"/>
        </w:rPr>
        <w:t>- realizowanego w ramach projektu Fundusze Europejskie dla Śląskiego na lata 2021-2027 (</w:t>
      </w:r>
      <w:r w:rsidR="00FD33F5" w:rsidRPr="00B50A7A">
        <w:rPr>
          <w:rFonts w:eastAsia="Calibri" w:cstheme="minorHAnsi"/>
        </w:rPr>
        <w:t>Fundusz na</w:t>
      </w:r>
      <w:r w:rsidRPr="00B50A7A">
        <w:rPr>
          <w:rFonts w:eastAsia="Calibri" w:cstheme="minorHAnsi"/>
        </w:rPr>
        <w:t xml:space="preserve"> rzecz Sprawiedliwej Transformacji dla priorytetu FESL.10.00 Fundusze Europejskie na transformację dla </w:t>
      </w:r>
      <w:r w:rsidR="00FD33F5" w:rsidRPr="00B50A7A">
        <w:rPr>
          <w:rFonts w:eastAsia="Calibri" w:cstheme="minorHAnsi"/>
        </w:rPr>
        <w:t>działania FESL</w:t>
      </w:r>
      <w:r w:rsidRPr="00B50A7A">
        <w:rPr>
          <w:rFonts w:eastAsia="Calibri" w:cstheme="minorHAnsi"/>
        </w:rPr>
        <w:t>.10.23 – Edukacja zawodowa w procesie sprawiedliwej transformacji regionu).</w:t>
      </w:r>
    </w:p>
    <w:p w14:paraId="35BA0DD8" w14:textId="09F3DCED" w:rsidR="00C23C4D" w:rsidRDefault="00C23C4D" w:rsidP="00C23C4D">
      <w:pPr>
        <w:pStyle w:val="Nagwek1"/>
        <w:jc w:val="center"/>
      </w:pPr>
      <w:bookmarkStart w:id="6" w:name="_Toc178540501"/>
      <w:r>
        <w:t>Kalkulacja ceny ofertowej</w:t>
      </w:r>
      <w:bookmarkEnd w:id="6"/>
    </w:p>
    <w:p w14:paraId="3A10B7AB" w14:textId="6A0DEEFB" w:rsidR="00A32B8A" w:rsidRPr="00C23C4D" w:rsidRDefault="00A32B8A" w:rsidP="00A32B8A">
      <w:pPr>
        <w:rPr>
          <w:rFonts w:ascii="Aptos Narrow" w:eastAsia="Times New Roman" w:hAnsi="Aptos Narrow" w:cs="Times New Roman"/>
          <w:color w:val="000000"/>
          <w:lang w:eastAsia="pl-PL"/>
        </w:rPr>
      </w:pPr>
      <w:r>
        <w:rPr>
          <w:rFonts w:ascii="Aptos Narrow" w:eastAsia="Times New Roman" w:hAnsi="Aptos Narrow" w:cs="Times New Roman"/>
          <w:color w:val="000000"/>
          <w:lang w:eastAsia="pl-PL"/>
        </w:rPr>
        <w:t>1. usługi projektowe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3118"/>
        <w:gridCol w:w="709"/>
        <w:gridCol w:w="567"/>
        <w:gridCol w:w="850"/>
        <w:gridCol w:w="1278"/>
        <w:gridCol w:w="852"/>
        <w:gridCol w:w="1267"/>
      </w:tblGrid>
      <w:tr w:rsidR="00A32B8A" w:rsidRPr="00DE49F6" w14:paraId="4DDB01A7" w14:textId="77777777" w:rsidTr="0059385E">
        <w:trPr>
          <w:trHeight w:val="288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62E3BA" w14:textId="77777777" w:rsidR="00A32B8A" w:rsidRPr="006A166A" w:rsidRDefault="00A32B8A" w:rsidP="0059385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proofErr w:type="spellStart"/>
            <w:r w:rsidRPr="006A166A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l.p</w:t>
            </w:r>
            <w:proofErr w:type="spellEnd"/>
          </w:p>
        </w:tc>
        <w:tc>
          <w:tcPr>
            <w:tcW w:w="1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C730C9" w14:textId="77777777" w:rsidR="00A32B8A" w:rsidRPr="00DE49F6" w:rsidRDefault="00A32B8A" w:rsidP="0059385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E49F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czynność/nazwa elementu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A75D2B" w14:textId="77777777" w:rsidR="00A32B8A" w:rsidRPr="00DE49F6" w:rsidRDefault="00A32B8A" w:rsidP="0059385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E49F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Jedn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o-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stka</w:t>
            </w:r>
            <w:proofErr w:type="spellEnd"/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AE25C6" w14:textId="77777777" w:rsidR="00A32B8A" w:rsidRPr="00DE49F6" w:rsidRDefault="00A32B8A" w:rsidP="0059385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E49F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EBC6AB" w14:textId="77777777" w:rsidR="00A32B8A" w:rsidRDefault="00A32B8A" w:rsidP="0059385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E49F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cena </w:t>
            </w:r>
          </w:p>
          <w:p w14:paraId="64314843" w14:textId="77777777" w:rsidR="00A32B8A" w:rsidRPr="00DE49F6" w:rsidRDefault="00A32B8A" w:rsidP="0059385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E49F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jed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no-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stkowa</w:t>
            </w:r>
            <w:proofErr w:type="spellEnd"/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AE30BE" w14:textId="77777777" w:rsidR="00A32B8A" w:rsidRPr="00DE49F6" w:rsidRDefault="00A32B8A" w:rsidP="0059385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14:paraId="2290D346" w14:textId="77777777" w:rsidR="00A32B8A" w:rsidRPr="00DE49F6" w:rsidRDefault="00A32B8A" w:rsidP="0059385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14:paraId="2905EDA3" w14:textId="77777777" w:rsidR="00A32B8A" w:rsidRDefault="00A32B8A" w:rsidP="0059385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E49F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wartość netto</w:t>
            </w:r>
          </w:p>
          <w:p w14:paraId="637A4B72" w14:textId="00347C8A" w:rsidR="00A32B8A" w:rsidRPr="00DE49F6" w:rsidRDefault="00FD33F5" w:rsidP="0059385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(d</w:t>
            </w:r>
            <w:r w:rsidR="00A32B8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x e)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AD4E52" w14:textId="7C72C22B" w:rsidR="00A32B8A" w:rsidRPr="00DE49F6" w:rsidRDefault="00FD33F5" w:rsidP="0059385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E49F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Podatek Vat</w:t>
            </w:r>
            <w:r w:rsidR="00A32B8A" w:rsidRPr="00DE49F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w wys. ... </w:t>
            </w:r>
            <w:r w:rsidR="00A32B8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A28DEF" w14:textId="77777777" w:rsidR="00A32B8A" w:rsidRDefault="00A32B8A" w:rsidP="0059385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E49F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wartość brutto</w:t>
            </w:r>
          </w:p>
          <w:p w14:paraId="2B2BE41D" w14:textId="77777777" w:rsidR="00A32B8A" w:rsidRPr="00DE49F6" w:rsidRDefault="00A32B8A" w:rsidP="0059385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(f x g)</w:t>
            </w:r>
          </w:p>
        </w:tc>
      </w:tr>
      <w:tr w:rsidR="00A32B8A" w14:paraId="58E21F99" w14:textId="77777777" w:rsidTr="0059385E">
        <w:trPr>
          <w:trHeight w:val="288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DB4AB1" w14:textId="77777777" w:rsidR="00A32B8A" w:rsidRPr="006A166A" w:rsidRDefault="00A32B8A" w:rsidP="0059385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a</w:t>
            </w:r>
          </w:p>
        </w:tc>
        <w:tc>
          <w:tcPr>
            <w:tcW w:w="1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CD5F24" w14:textId="77777777" w:rsidR="00A32B8A" w:rsidRPr="00DE49F6" w:rsidRDefault="00A32B8A" w:rsidP="005938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C79EB3" w14:textId="77777777" w:rsidR="00A32B8A" w:rsidRPr="00DE49F6" w:rsidRDefault="00A32B8A" w:rsidP="005938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2022D4" w14:textId="77777777" w:rsidR="00A32B8A" w:rsidRPr="00DE49F6" w:rsidRDefault="00A32B8A" w:rsidP="005938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E4E4C6" w14:textId="77777777" w:rsidR="00A32B8A" w:rsidRPr="00DE49F6" w:rsidRDefault="00A32B8A" w:rsidP="005938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295DE4" w14:textId="77777777" w:rsidR="00A32B8A" w:rsidRPr="00DE49F6" w:rsidRDefault="00A32B8A" w:rsidP="005938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f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03C51F" w14:textId="77777777" w:rsidR="00A32B8A" w:rsidRPr="00DE49F6" w:rsidRDefault="00A32B8A" w:rsidP="005938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g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AE398A" w14:textId="77777777" w:rsidR="00A32B8A" w:rsidRDefault="00A32B8A" w:rsidP="005938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h</w:t>
            </w:r>
          </w:p>
        </w:tc>
      </w:tr>
      <w:tr w:rsidR="00A32B8A" w14:paraId="08960A7C" w14:textId="77777777" w:rsidTr="0059385E">
        <w:trPr>
          <w:trHeight w:val="288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E320D2" w14:textId="77777777" w:rsidR="00A32B8A" w:rsidRDefault="00A32B8A" w:rsidP="0059385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1</w:t>
            </w:r>
          </w:p>
        </w:tc>
        <w:tc>
          <w:tcPr>
            <w:tcW w:w="1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6F1C3D" w14:textId="77777777" w:rsidR="00A32B8A" w:rsidRDefault="00A32B8A" w:rsidP="0059385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  <w:p w14:paraId="329B250E" w14:textId="07F2C51B" w:rsidR="00A32B8A" w:rsidRDefault="00F16C30" w:rsidP="0059385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Usługi projektowe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E95C36" w14:textId="77777777" w:rsidR="00A32B8A" w:rsidRDefault="00A32B8A" w:rsidP="0059385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KPL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833A18" w14:textId="77777777" w:rsidR="00A32B8A" w:rsidRDefault="00A32B8A" w:rsidP="005938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586038" w14:textId="77777777" w:rsidR="00A32B8A" w:rsidRDefault="00A32B8A" w:rsidP="005938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701258" w14:textId="77777777" w:rsidR="00A32B8A" w:rsidRDefault="00A32B8A" w:rsidP="005938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7C972F" w14:textId="77777777" w:rsidR="00A32B8A" w:rsidRDefault="00A32B8A" w:rsidP="005938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C0980D" w14:textId="77777777" w:rsidR="00A32B8A" w:rsidRDefault="00A32B8A" w:rsidP="005938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A32B8A" w14:paraId="311836EF" w14:textId="77777777" w:rsidTr="0059385E">
        <w:trPr>
          <w:trHeight w:val="288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1CEFC4" w14:textId="77777777" w:rsidR="00A32B8A" w:rsidRDefault="00A32B8A" w:rsidP="0059385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1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271F4D" w14:textId="77777777" w:rsidR="00A32B8A" w:rsidRDefault="00A32B8A" w:rsidP="005938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E8926F" w14:textId="77777777" w:rsidR="00A32B8A" w:rsidRDefault="00A32B8A" w:rsidP="005938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466E69" w14:textId="77777777" w:rsidR="00A32B8A" w:rsidRDefault="00A32B8A" w:rsidP="005938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0693EC" w14:textId="77777777" w:rsidR="00A32B8A" w:rsidRDefault="00A32B8A" w:rsidP="005938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65C684" w14:textId="77777777" w:rsidR="00A32B8A" w:rsidRDefault="00A32B8A" w:rsidP="005938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7D5A24" w14:textId="77777777" w:rsidR="00A32B8A" w:rsidRDefault="00A32B8A" w:rsidP="005938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F80D04" w14:textId="77777777" w:rsidR="00A32B8A" w:rsidRDefault="00A32B8A" w:rsidP="0059385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090038A2" w14:textId="77777777" w:rsidR="00A32B8A" w:rsidRDefault="00A32B8A" w:rsidP="00A32B8A">
      <w:pPr>
        <w:spacing w:after="0" w:line="240" w:lineRule="auto"/>
        <w:rPr>
          <w:rFonts w:eastAsia="Times New Roman" w:cstheme="minorHAnsi"/>
          <w:color w:val="000000"/>
          <w:lang w:eastAsia="pl-PL"/>
        </w:rPr>
      </w:pPr>
    </w:p>
    <w:p w14:paraId="1FDD9527" w14:textId="5893DE06" w:rsidR="00A32B8A" w:rsidRPr="00FE29AC" w:rsidRDefault="00A32B8A" w:rsidP="00A32B8A">
      <w:pPr>
        <w:tabs>
          <w:tab w:val="left" w:pos="284"/>
        </w:tabs>
        <w:jc w:val="both"/>
        <w:rPr>
          <w:rFonts w:eastAsiaTheme="majorEastAsia" w:cstheme="minorHAnsi"/>
        </w:rPr>
      </w:pPr>
      <w:r>
        <w:rPr>
          <w:rFonts w:cstheme="minorHAnsi"/>
        </w:rPr>
        <w:t xml:space="preserve">2. </w:t>
      </w:r>
      <w:r w:rsidRPr="00FE29AC">
        <w:rPr>
          <w:rFonts w:cstheme="minorHAnsi"/>
        </w:rPr>
        <w:t xml:space="preserve">wykonanie </w:t>
      </w:r>
      <w:r w:rsidR="00FD33F5" w:rsidRPr="00FE29AC">
        <w:rPr>
          <w:rFonts w:cstheme="minorHAnsi"/>
        </w:rPr>
        <w:t>sieci elektrycznej</w:t>
      </w:r>
      <w:r w:rsidRPr="00FE29AC">
        <w:rPr>
          <w:rFonts w:cstheme="minorHAnsi"/>
        </w:rPr>
        <w:t xml:space="preserve"> i teleinformatycznej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"/>
        <w:gridCol w:w="3157"/>
        <w:gridCol w:w="709"/>
        <w:gridCol w:w="567"/>
        <w:gridCol w:w="850"/>
        <w:gridCol w:w="1278"/>
        <w:gridCol w:w="852"/>
        <w:gridCol w:w="1267"/>
      </w:tblGrid>
      <w:tr w:rsidR="00C23C4D" w:rsidRPr="006A166A" w14:paraId="30B0AF8B" w14:textId="77777777" w:rsidTr="00C23C4D">
        <w:trPr>
          <w:trHeight w:val="288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B1E745" w14:textId="77777777" w:rsidR="00C23C4D" w:rsidRPr="006A166A" w:rsidRDefault="00C23C4D" w:rsidP="00C23C4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bookmarkStart w:id="7" w:name="_Hlk179539609"/>
            <w:proofErr w:type="spellStart"/>
            <w:r w:rsidRPr="006A166A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l.p</w:t>
            </w:r>
            <w:proofErr w:type="spellEnd"/>
          </w:p>
        </w:tc>
        <w:tc>
          <w:tcPr>
            <w:tcW w:w="1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0206B3" w14:textId="77777777" w:rsidR="00C23C4D" w:rsidRDefault="00C23C4D" w:rsidP="00C23C4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E49F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czynność/nazwa elementu</w:t>
            </w:r>
          </w:p>
          <w:p w14:paraId="01C7E98E" w14:textId="77777777" w:rsidR="00C23C4D" w:rsidRPr="00DE49F6" w:rsidRDefault="00C23C4D" w:rsidP="00C23C4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57AF0B" w14:textId="77777777" w:rsidR="00C23C4D" w:rsidRPr="00DE49F6" w:rsidRDefault="00C23C4D" w:rsidP="00C23C4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E49F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Jedn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o-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stka</w:t>
            </w:r>
            <w:proofErr w:type="spellEnd"/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E33D9F" w14:textId="77777777" w:rsidR="00C23C4D" w:rsidRPr="00DE49F6" w:rsidRDefault="00C23C4D" w:rsidP="00C23C4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E49F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BFDAA6" w14:textId="77777777" w:rsidR="00C23C4D" w:rsidRDefault="00C23C4D" w:rsidP="00C23C4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E49F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cena </w:t>
            </w:r>
          </w:p>
          <w:p w14:paraId="3233DCA2" w14:textId="77777777" w:rsidR="00C23C4D" w:rsidRPr="00DE49F6" w:rsidRDefault="00C23C4D" w:rsidP="00C23C4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E49F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jed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no-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stkowa</w:t>
            </w:r>
            <w:proofErr w:type="spellEnd"/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A413E3" w14:textId="77777777" w:rsidR="00C23C4D" w:rsidRPr="00DE49F6" w:rsidRDefault="00C23C4D" w:rsidP="00C23C4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14:paraId="539BA78E" w14:textId="77777777" w:rsidR="00C23C4D" w:rsidRPr="00DE49F6" w:rsidRDefault="00C23C4D" w:rsidP="00C23C4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14:paraId="1577E65A" w14:textId="77777777" w:rsidR="00C23C4D" w:rsidRDefault="00C23C4D" w:rsidP="00C23C4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E49F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wartość netto</w:t>
            </w:r>
          </w:p>
          <w:p w14:paraId="33CCD686" w14:textId="27CE0AF7" w:rsidR="00C23C4D" w:rsidRPr="00DE49F6" w:rsidRDefault="00C23C4D" w:rsidP="00C23C4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(d x e)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4EA5A0" w14:textId="54464B92" w:rsidR="00C23C4D" w:rsidRPr="00DE49F6" w:rsidRDefault="00FD33F5" w:rsidP="00C23C4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E49F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Podatek Vat</w:t>
            </w:r>
            <w:r w:rsidR="00C23C4D" w:rsidRPr="00DE49F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w wys. ... </w:t>
            </w:r>
            <w:r w:rsidR="00C23C4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34C7E2" w14:textId="77777777" w:rsidR="00C23C4D" w:rsidRDefault="00C23C4D" w:rsidP="00C23C4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E49F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wartość brutto</w:t>
            </w:r>
          </w:p>
          <w:p w14:paraId="4BE5245C" w14:textId="77777777" w:rsidR="00C23C4D" w:rsidRPr="00DE49F6" w:rsidRDefault="00C23C4D" w:rsidP="00C23C4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(f x g)</w:t>
            </w:r>
          </w:p>
        </w:tc>
      </w:tr>
      <w:tr w:rsidR="00C23C4D" w:rsidRPr="006A166A" w14:paraId="30E9536D" w14:textId="77777777" w:rsidTr="00C23C4D">
        <w:trPr>
          <w:trHeight w:val="288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4B4456" w14:textId="77777777" w:rsidR="00C23C4D" w:rsidRPr="006A166A" w:rsidRDefault="00C23C4D" w:rsidP="00C23C4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a</w:t>
            </w:r>
          </w:p>
        </w:tc>
        <w:tc>
          <w:tcPr>
            <w:tcW w:w="1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894CBE" w14:textId="77777777" w:rsidR="00C23C4D" w:rsidRPr="00DE49F6" w:rsidRDefault="00C23C4D" w:rsidP="00C23C4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51E306" w14:textId="77777777" w:rsidR="00C23C4D" w:rsidRPr="00DE49F6" w:rsidRDefault="00C23C4D" w:rsidP="00C23C4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7F3A65" w14:textId="77777777" w:rsidR="00C23C4D" w:rsidRPr="00DE49F6" w:rsidRDefault="00C23C4D" w:rsidP="00C23C4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EFE6AC" w14:textId="77777777" w:rsidR="00C23C4D" w:rsidRPr="00DE49F6" w:rsidRDefault="00C23C4D" w:rsidP="00C23C4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710DE2" w14:textId="77777777" w:rsidR="00C23C4D" w:rsidRPr="00DE49F6" w:rsidRDefault="00C23C4D" w:rsidP="00C23C4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f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2E4FD3" w14:textId="77777777" w:rsidR="00C23C4D" w:rsidRPr="00DE49F6" w:rsidRDefault="00C23C4D" w:rsidP="00C23C4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g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B91863" w14:textId="77777777" w:rsidR="00C23C4D" w:rsidRDefault="00C23C4D" w:rsidP="00C23C4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h</w:t>
            </w:r>
          </w:p>
        </w:tc>
      </w:tr>
      <w:bookmarkEnd w:id="7"/>
      <w:tr w:rsidR="00C361C9" w:rsidRPr="006A166A" w14:paraId="0EE48B6B" w14:textId="77777777" w:rsidTr="0059385E">
        <w:trPr>
          <w:trHeight w:val="288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323EB0" w14:textId="7795A5D7" w:rsidR="00C361C9" w:rsidRPr="006A166A" w:rsidRDefault="0023637C" w:rsidP="00C361C9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1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9BA15B" w14:textId="18E6905A" w:rsidR="00C361C9" w:rsidRPr="009B6790" w:rsidRDefault="00C361C9" w:rsidP="00C361C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ascii="Aptos Narrow" w:hAnsi="Aptos Narrow"/>
                <w:color w:val="000000"/>
              </w:rPr>
              <w:t xml:space="preserve">Montaż szafy szafa stojąca 19", 42U, 600x800 z osprzętem (opisanym w pkt 3.1.1 PFU oraz 4.2 PFU) 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89FB79" w14:textId="7C823797" w:rsidR="00C361C9" w:rsidRPr="003C6EC7" w:rsidRDefault="00C361C9" w:rsidP="00C361C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ptos Narrow" w:hAnsi="Aptos Narrow"/>
                <w:color w:val="000000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813284" w14:textId="68DFFF37" w:rsidR="00C361C9" w:rsidRPr="003C6EC7" w:rsidRDefault="00C361C9" w:rsidP="00C361C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ptos Narrow" w:hAnsi="Aptos Narrow"/>
                <w:color w:val="000000"/>
              </w:rPr>
              <w:t>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7BB877" w14:textId="63B83092" w:rsidR="00C361C9" w:rsidRPr="003C6EC7" w:rsidRDefault="00C361C9" w:rsidP="00C361C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605DC9" w14:textId="77777777" w:rsidR="00C361C9" w:rsidRPr="003C6EC7" w:rsidRDefault="00C361C9" w:rsidP="00C361C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FAB678" w14:textId="77777777" w:rsidR="00C361C9" w:rsidRPr="003C6EC7" w:rsidRDefault="00C361C9" w:rsidP="00C361C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3705C1" w14:textId="77777777" w:rsidR="00C361C9" w:rsidRPr="003C6EC7" w:rsidRDefault="00C361C9" w:rsidP="00C361C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C361C9" w:rsidRPr="006A166A" w14:paraId="0F4762DB" w14:textId="77777777" w:rsidTr="0059385E">
        <w:trPr>
          <w:trHeight w:val="288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C5343A" w14:textId="27823759" w:rsidR="00C361C9" w:rsidRPr="006A166A" w:rsidRDefault="0023637C" w:rsidP="00C361C9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2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71834A" w14:textId="79495BC4" w:rsidR="00C361C9" w:rsidRPr="003C6EC7" w:rsidRDefault="00C361C9" w:rsidP="00C361C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ptos Narrow" w:hAnsi="Aptos Narrow"/>
                <w:color w:val="000000"/>
              </w:rPr>
              <w:t>Montaż szafy szafa naścienna wisząca 19", 18U, 600x</w:t>
            </w:r>
            <w:r w:rsidR="00FD33F5">
              <w:rPr>
                <w:rFonts w:ascii="Aptos Narrow" w:hAnsi="Aptos Narrow"/>
                <w:color w:val="000000"/>
              </w:rPr>
              <w:t>600 z</w:t>
            </w:r>
            <w:r>
              <w:rPr>
                <w:rFonts w:ascii="Aptos Narrow" w:hAnsi="Aptos Narrow"/>
                <w:color w:val="000000"/>
              </w:rPr>
              <w:t xml:space="preserve"> </w:t>
            </w:r>
            <w:r w:rsidR="00F16C30">
              <w:rPr>
                <w:rFonts w:ascii="Aptos Narrow" w:hAnsi="Aptos Narrow"/>
                <w:color w:val="000000"/>
              </w:rPr>
              <w:t>osprzętem (</w:t>
            </w:r>
            <w:r>
              <w:rPr>
                <w:rFonts w:ascii="Aptos Narrow" w:hAnsi="Aptos Narrow"/>
                <w:color w:val="000000"/>
              </w:rPr>
              <w:t xml:space="preserve">opisanym w pkt 3.1.1 PFU oraz 4.2 PFU) 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C68F38" w14:textId="2A9B9F82" w:rsidR="00C361C9" w:rsidRPr="003C6EC7" w:rsidRDefault="00C361C9" w:rsidP="00C361C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ptos Narrow" w:hAnsi="Aptos Narrow"/>
                <w:color w:val="000000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7108F1" w14:textId="744ECF0C" w:rsidR="00C361C9" w:rsidRPr="003C6EC7" w:rsidRDefault="00C361C9" w:rsidP="00C361C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ptos Narrow" w:hAnsi="Aptos Narrow"/>
                <w:color w:val="000000"/>
              </w:rPr>
              <w:t>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710F31" w14:textId="2C2C2D21" w:rsidR="00C361C9" w:rsidRPr="003C6EC7" w:rsidRDefault="00C361C9" w:rsidP="00C361C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60BE91" w14:textId="77777777" w:rsidR="00C361C9" w:rsidRPr="003C6EC7" w:rsidRDefault="00C361C9" w:rsidP="00C361C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7B8C95" w14:textId="77777777" w:rsidR="00C361C9" w:rsidRPr="003C6EC7" w:rsidRDefault="00C361C9" w:rsidP="00C361C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CCE3AE" w14:textId="77777777" w:rsidR="00C361C9" w:rsidRPr="003C6EC7" w:rsidRDefault="00C361C9" w:rsidP="00C361C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C361C9" w:rsidRPr="006A166A" w14:paraId="04F41F6C" w14:textId="77777777" w:rsidTr="0059385E">
        <w:trPr>
          <w:trHeight w:val="288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A81A77" w14:textId="0769AA57" w:rsidR="00C361C9" w:rsidRPr="006A166A" w:rsidRDefault="0023637C" w:rsidP="00C361C9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3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0C15D5" w14:textId="72FAA435" w:rsidR="00C361C9" w:rsidRPr="003C6EC7" w:rsidRDefault="00C361C9" w:rsidP="00C361C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ptos Narrow" w:hAnsi="Aptos Narrow"/>
                <w:color w:val="000000"/>
              </w:rPr>
              <w:t>Montaż szafy stojącej 19", 18U, 600x</w:t>
            </w:r>
            <w:r w:rsidR="00FD33F5">
              <w:rPr>
                <w:rFonts w:ascii="Aptos Narrow" w:hAnsi="Aptos Narrow"/>
                <w:color w:val="000000"/>
              </w:rPr>
              <w:t>600 z</w:t>
            </w:r>
            <w:r>
              <w:rPr>
                <w:rFonts w:ascii="Aptos Narrow" w:hAnsi="Aptos Narrow"/>
                <w:color w:val="000000"/>
              </w:rPr>
              <w:t xml:space="preserve"> </w:t>
            </w:r>
            <w:r w:rsidR="00F16C30">
              <w:rPr>
                <w:rFonts w:ascii="Aptos Narrow" w:hAnsi="Aptos Narrow"/>
                <w:color w:val="000000"/>
              </w:rPr>
              <w:t>osprzętem (</w:t>
            </w:r>
            <w:r>
              <w:rPr>
                <w:rFonts w:ascii="Aptos Narrow" w:hAnsi="Aptos Narrow"/>
                <w:color w:val="000000"/>
              </w:rPr>
              <w:t xml:space="preserve">opisanym w pkt 3.1.1 PFU oraz 4.2 PFU) 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AE549C" w14:textId="2F42F740" w:rsidR="00C361C9" w:rsidRPr="003C6EC7" w:rsidRDefault="00C361C9" w:rsidP="00C361C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ptos Narrow" w:hAnsi="Aptos Narrow"/>
                <w:color w:val="000000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F0C269" w14:textId="0E69F90C" w:rsidR="00C361C9" w:rsidRPr="003C6EC7" w:rsidRDefault="00C361C9" w:rsidP="00C361C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ptos Narrow" w:hAnsi="Aptos Narrow"/>
                <w:color w:val="000000"/>
              </w:rPr>
              <w:t>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5EF28A" w14:textId="35CC0788" w:rsidR="00C361C9" w:rsidRPr="003C6EC7" w:rsidRDefault="00C361C9" w:rsidP="00C361C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8B5B0B" w14:textId="77777777" w:rsidR="00C361C9" w:rsidRPr="003C6EC7" w:rsidRDefault="00C361C9" w:rsidP="00C361C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3096B5" w14:textId="77777777" w:rsidR="00C361C9" w:rsidRPr="003C6EC7" w:rsidRDefault="00C361C9" w:rsidP="00C361C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124BD6" w14:textId="77777777" w:rsidR="00C361C9" w:rsidRPr="003C6EC7" w:rsidRDefault="00C361C9" w:rsidP="00C361C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23637C" w:rsidRPr="006A166A" w14:paraId="6D3ED77F" w14:textId="77777777" w:rsidTr="0059385E">
        <w:trPr>
          <w:trHeight w:val="288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661B13" w14:textId="01B5B8D8" w:rsidR="0023637C" w:rsidRPr="006A166A" w:rsidRDefault="0023637C" w:rsidP="0023637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hAnsi="Aptos Narrow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295B26" w14:textId="4AC3572F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ptos Narrow" w:hAnsi="Aptos Narrow"/>
                <w:color w:val="000000"/>
              </w:rPr>
              <w:t>Wykonanie stelażu stojącego na montaż koryt w sali WS02 320x120cm wycena wraz z materiałem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9ACA4C" w14:textId="37140E7E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ptos Narrow" w:hAnsi="Aptos Narrow"/>
                <w:color w:val="000000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4FAB70" w14:textId="1283F43D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ptos Narrow" w:hAnsi="Aptos Narrow"/>
                <w:color w:val="000000"/>
              </w:rPr>
              <w:t>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70BBC1" w14:textId="6F49BD40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DFD3AD" w14:textId="77777777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C8514B" w14:textId="77777777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E35BA0" w14:textId="77777777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23637C" w:rsidRPr="006A166A" w14:paraId="32254778" w14:textId="77777777" w:rsidTr="0059385E">
        <w:trPr>
          <w:trHeight w:val="288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DE2331" w14:textId="75E90013" w:rsidR="0023637C" w:rsidRPr="006A166A" w:rsidRDefault="0023637C" w:rsidP="0023637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hAnsi="Aptos Narrow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F8D29C" w14:textId="512DD33B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ptos Narrow" w:hAnsi="Aptos Narrow"/>
                <w:color w:val="000000"/>
              </w:rPr>
              <w:t>koryto kablowe dwukanałowe 160x55mm z możliwością montażu 45x45 2m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B49346" w14:textId="177CD31D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ptos Narrow" w:hAnsi="Aptos Narrow"/>
                <w:color w:val="000000"/>
                <w:sz w:val="20"/>
                <w:szCs w:val="20"/>
              </w:rPr>
              <w:t>sztuk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82ADCA" w14:textId="6B3D8872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ptos Narrow" w:hAnsi="Aptos Narrow"/>
                <w:color w:val="000000"/>
              </w:rPr>
              <w:t>38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51CB30" w14:textId="7AEE4013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ECE21B" w14:textId="77777777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AAEE57" w14:textId="77777777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8652D9" w14:textId="77777777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23637C" w:rsidRPr="006A166A" w14:paraId="096863A7" w14:textId="77777777" w:rsidTr="0059385E">
        <w:trPr>
          <w:trHeight w:val="288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338B27" w14:textId="607B8F44" w:rsidR="0023637C" w:rsidRPr="006A166A" w:rsidRDefault="0023637C" w:rsidP="0023637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hAnsi="Aptos Narrow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6E38B9" w14:textId="55DCD976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ptos Narrow" w:hAnsi="Aptos Narrow"/>
                <w:color w:val="000000"/>
              </w:rPr>
              <w:t>Łącznik kątowy koryto kablowe dwukanałowe 160x55mm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82FE15" w14:textId="2ABBC31F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ptos Narrow" w:hAnsi="Aptos Narrow"/>
                <w:color w:val="000000"/>
                <w:sz w:val="20"/>
                <w:szCs w:val="20"/>
              </w:rPr>
              <w:t>sztuk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5A1C2F" w14:textId="32A877C6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ptos Narrow" w:hAnsi="Aptos Narrow"/>
                <w:color w:val="000000"/>
              </w:rPr>
              <w:t>11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F80587" w14:textId="211D149C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F8C657" w14:textId="77777777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DDB738" w14:textId="77777777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CAC159" w14:textId="77777777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23637C" w:rsidRPr="006A166A" w14:paraId="4FB2BE95" w14:textId="77777777" w:rsidTr="0059385E">
        <w:trPr>
          <w:trHeight w:val="288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C3BBF0" w14:textId="08AC6E02" w:rsidR="0023637C" w:rsidRPr="00C63DE6" w:rsidRDefault="0023637C" w:rsidP="0023637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ptos Narrow" w:hAnsi="Aptos Narrow"/>
                <w:color w:val="000000"/>
                <w:sz w:val="20"/>
                <w:szCs w:val="20"/>
              </w:rPr>
              <w:t>7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0D977D" w14:textId="330C5213" w:rsidR="0023637C" w:rsidRPr="00C63DE6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ptos Narrow" w:hAnsi="Aptos Narrow"/>
                <w:color w:val="000000"/>
              </w:rPr>
              <w:t>Łącznik kątowy narożnik do koryto kablowe dwukanałowe 160x55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79842D" w14:textId="00394FF6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ptos Narrow" w:hAnsi="Aptos Narrow"/>
                <w:color w:val="000000"/>
                <w:sz w:val="20"/>
                <w:szCs w:val="20"/>
              </w:rPr>
              <w:t>sztuk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D0B685" w14:textId="0407B23D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ptos Narrow" w:hAnsi="Aptos Narrow"/>
                <w:color w:val="000000"/>
              </w:rPr>
              <w:t>9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F6F60B" w14:textId="73AC7A50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49C2CA" w14:textId="77777777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C27B19" w14:textId="77777777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F9655E" w14:textId="77777777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23637C" w:rsidRPr="006A166A" w14:paraId="4216EAE8" w14:textId="77777777" w:rsidTr="0059385E">
        <w:trPr>
          <w:trHeight w:val="288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464880" w14:textId="0B887904" w:rsidR="0023637C" w:rsidRPr="00C63DE6" w:rsidRDefault="0023637C" w:rsidP="0023637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ptos Narrow" w:hAnsi="Aptos Narrow"/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581F54" w14:textId="5F0D29FF" w:rsidR="0023637C" w:rsidRPr="00C63DE6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ptos Narrow" w:hAnsi="Aptos Narrow"/>
                <w:color w:val="000000"/>
              </w:rPr>
              <w:t>Łącznik prosty do koryto kablowe dwukanałowe 160x55mm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B6C8A3" w14:textId="31BD3FB9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strike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ptos Narrow" w:hAnsi="Aptos Narrow"/>
                <w:color w:val="000000"/>
                <w:sz w:val="20"/>
                <w:szCs w:val="20"/>
              </w:rPr>
              <w:t>sztuk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3BD714" w14:textId="364D7054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strike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ptos Narrow" w:hAnsi="Aptos Narrow"/>
                <w:color w:val="000000"/>
              </w:rPr>
              <w:t>25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B6E725" w14:textId="3ADD4081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CE37DB" w14:textId="77777777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4195FD" w14:textId="77777777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23E50C" w14:textId="77777777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23637C" w:rsidRPr="006A166A" w14:paraId="5A0CA77B" w14:textId="77777777" w:rsidTr="0059385E">
        <w:trPr>
          <w:trHeight w:val="288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3E8F57" w14:textId="7D0E6D0C" w:rsidR="0023637C" w:rsidRPr="00C63DE6" w:rsidRDefault="0023637C" w:rsidP="0023637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ptos Narrow" w:hAnsi="Aptos Narrow"/>
                <w:color w:val="000000"/>
                <w:sz w:val="20"/>
                <w:szCs w:val="20"/>
              </w:rPr>
              <w:t>9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0DB3E6" w14:textId="670F99D8" w:rsidR="0023637C" w:rsidRPr="00C63DE6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ptos Narrow" w:hAnsi="Aptos Narrow"/>
                <w:color w:val="000000"/>
              </w:rPr>
              <w:t>Zakończenie listwy do koryto kablowe dwukanałowe 160x55mm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BB80B4" w14:textId="44426E41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strike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ptos Narrow" w:hAnsi="Aptos Narrow"/>
                <w:color w:val="000000"/>
                <w:sz w:val="20"/>
                <w:szCs w:val="20"/>
              </w:rPr>
              <w:t>sztuk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4566DC" w14:textId="53DB19C3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strike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ptos Narrow" w:hAnsi="Aptos Narrow"/>
                <w:color w:val="000000"/>
              </w:rPr>
              <w:t>7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87EE4B" w14:textId="55006F00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CDB46D" w14:textId="77777777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8F72C5" w14:textId="77777777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32B9BE" w14:textId="77777777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23637C" w:rsidRPr="006A166A" w14:paraId="2479F436" w14:textId="77777777" w:rsidTr="0059385E">
        <w:trPr>
          <w:trHeight w:val="288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820462" w14:textId="48E53619" w:rsidR="0023637C" w:rsidRPr="00C63DE6" w:rsidRDefault="0023637C" w:rsidP="0023637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ptos Narrow" w:hAnsi="Aptos Narrow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EEF041" w14:textId="77B665DA" w:rsidR="0023637C" w:rsidRPr="00C63DE6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ptos Narrow" w:hAnsi="Aptos Narrow"/>
                <w:color w:val="000000"/>
              </w:rPr>
              <w:t>Montaż koryta kablowego dwukanałowego 160x55mm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83C07C" w14:textId="438C97DE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strike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ptos Narrow" w:hAnsi="Aptos Narrow"/>
                <w:color w:val="000000"/>
                <w:sz w:val="20"/>
                <w:szCs w:val="20"/>
              </w:rPr>
              <w:t>sztuk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7C2AD7" w14:textId="1778201D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strike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ptos Narrow" w:hAnsi="Aptos Narrow"/>
                <w:color w:val="000000"/>
              </w:rPr>
              <w:t>38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84531F" w14:textId="0CAF408C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759E02" w14:textId="77777777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3B9316" w14:textId="77777777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867D19" w14:textId="77777777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23637C" w:rsidRPr="006A166A" w14:paraId="55069A17" w14:textId="77777777" w:rsidTr="0059385E">
        <w:trPr>
          <w:trHeight w:val="288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9A8412" w14:textId="2554F0A4" w:rsidR="0023637C" w:rsidRPr="00C63DE6" w:rsidRDefault="0023637C" w:rsidP="0023637C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ptos Narrow" w:hAnsi="Aptos Narrow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C9992E" w14:textId="3824ADB0" w:rsidR="0023637C" w:rsidRPr="00C63DE6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ptos Narrow" w:hAnsi="Aptos Narrow"/>
                <w:color w:val="000000"/>
              </w:rPr>
              <w:t>montaż osłon i łączników koryt kablowych 160x55mm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065041" w14:textId="03AAFAD7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ptos Narrow" w:hAnsi="Aptos Narrow"/>
                <w:color w:val="000000"/>
                <w:sz w:val="20"/>
                <w:szCs w:val="20"/>
              </w:rPr>
              <w:t>sztuk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419F96" w14:textId="7674BCF1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ptos Narrow" w:hAnsi="Aptos Narrow"/>
                <w:color w:val="000000"/>
              </w:rPr>
              <w:t>52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940C65" w14:textId="3A4C03C4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AC3C6E" w14:textId="77777777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973B94" w14:textId="77777777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D55ABB" w14:textId="77777777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23637C" w:rsidRPr="006A166A" w14:paraId="607269DD" w14:textId="77777777" w:rsidTr="0059385E">
        <w:trPr>
          <w:trHeight w:val="288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523C3E" w14:textId="18E3D925" w:rsidR="0023637C" w:rsidRPr="00C63DE6" w:rsidRDefault="0023637C" w:rsidP="002363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ptos Narrow" w:hAnsi="Aptos Narrow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DE1932" w14:textId="6723FC12" w:rsidR="0023637C" w:rsidRPr="00C81ED1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nl-BE" w:eastAsia="pl-PL"/>
              </w:rPr>
            </w:pPr>
            <w:r w:rsidRPr="00C81ED1">
              <w:rPr>
                <w:rFonts w:ascii="Aptos Narrow" w:hAnsi="Aptos Narrow"/>
                <w:color w:val="000000"/>
                <w:lang w:val="nl-BE"/>
              </w:rPr>
              <w:t xml:space="preserve">Kabel F/UTP  kat 6 4 pary, 305m 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798AF9" w14:textId="5165BFC1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ptos Narrow" w:hAnsi="Aptos Narrow"/>
                <w:color w:val="000000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D55D4E" w14:textId="77816388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ptos Narrow" w:hAnsi="Aptos Narrow"/>
                <w:color w:val="000000"/>
              </w:rPr>
              <w:t>4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695413" w14:textId="113945EE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CB3578" w14:textId="77777777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CF0AE4" w14:textId="77777777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E1C5EA" w14:textId="77777777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23637C" w:rsidRPr="006A166A" w14:paraId="2E2F53AF" w14:textId="77777777" w:rsidTr="0059385E">
        <w:trPr>
          <w:trHeight w:val="288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54248B" w14:textId="4EB494D4" w:rsidR="0023637C" w:rsidRPr="006A166A" w:rsidRDefault="0023637C" w:rsidP="0023637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hAnsi="Aptos Narrow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0AB97E" w14:textId="587CF26E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ptos Narrow" w:hAnsi="Aptos Narrow"/>
                <w:color w:val="000000"/>
              </w:rPr>
              <w:t>Ułożenie 1m kabla UTP-FTP (skrętka) w korycie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7AFE2C" w14:textId="477A2B0D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ptos Narrow" w:hAnsi="Aptos Narrow"/>
                <w:color w:val="000000"/>
                <w:sz w:val="20"/>
                <w:szCs w:val="20"/>
              </w:rPr>
              <w:t>metr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75D14C" w14:textId="39D44D85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ptos Narrow" w:hAnsi="Aptos Narrow"/>
                <w:color w:val="000000"/>
              </w:rPr>
              <w:t>610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EB3F5B" w14:textId="5D3C7920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EA4B84" w14:textId="77777777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5FEF67" w14:textId="77777777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70245A" w14:textId="77777777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23637C" w:rsidRPr="006A166A" w14:paraId="289764C6" w14:textId="77777777" w:rsidTr="0059385E">
        <w:trPr>
          <w:trHeight w:val="288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AA22E2" w14:textId="22AF7F8F" w:rsidR="0023637C" w:rsidRPr="006A166A" w:rsidRDefault="0023637C" w:rsidP="0023637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hAnsi="Aptos Narrow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092EC9" w14:textId="7B69B73B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ptos Narrow" w:hAnsi="Aptos Narrow"/>
                <w:color w:val="000000"/>
              </w:rPr>
              <w:t xml:space="preserve">Montaż zakończenia </w:t>
            </w:r>
            <w:r w:rsidR="00FD33F5">
              <w:rPr>
                <w:rFonts w:ascii="Aptos Narrow" w:hAnsi="Aptos Narrow"/>
                <w:color w:val="000000"/>
              </w:rPr>
              <w:t>kabla F</w:t>
            </w:r>
            <w:r>
              <w:rPr>
                <w:rFonts w:ascii="Aptos Narrow" w:hAnsi="Aptos Narrow"/>
                <w:color w:val="000000"/>
              </w:rPr>
              <w:t xml:space="preserve">/UTP w szafie 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54CA6F" w14:textId="34D266B1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ptos Narrow" w:hAnsi="Aptos Narrow"/>
                <w:color w:val="000000"/>
                <w:sz w:val="20"/>
                <w:szCs w:val="20"/>
              </w:rPr>
              <w:t>Sztuk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E6D000" w14:textId="20AEBD90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ptos Narrow" w:hAnsi="Aptos Narrow"/>
                <w:color w:val="000000"/>
              </w:rPr>
              <w:t>98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C67B5F" w14:textId="73FFAD45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77D098" w14:textId="77777777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8A0BF9" w14:textId="77777777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F9FE24" w14:textId="77777777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23637C" w:rsidRPr="006A166A" w14:paraId="19091B79" w14:textId="77777777" w:rsidTr="0059385E">
        <w:trPr>
          <w:trHeight w:val="288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01D486" w14:textId="1A43A9BB" w:rsidR="0023637C" w:rsidRPr="006A166A" w:rsidRDefault="0023637C" w:rsidP="0023637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hAnsi="Aptos Narrow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42F54B" w14:textId="2FC94CB5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ptos Narrow" w:hAnsi="Aptos Narrow"/>
                <w:color w:val="000000"/>
              </w:rPr>
              <w:t xml:space="preserve">Gniazdo z </w:t>
            </w:r>
            <w:proofErr w:type="spellStart"/>
            <w:r>
              <w:rPr>
                <w:rFonts w:ascii="Aptos Narrow" w:hAnsi="Aptos Narrow"/>
                <w:color w:val="000000"/>
              </w:rPr>
              <w:t>modyłem</w:t>
            </w:r>
            <w:proofErr w:type="spellEnd"/>
            <w:r>
              <w:rPr>
                <w:rFonts w:ascii="Aptos Narrow" w:hAnsi="Aptos Narrow"/>
                <w:color w:val="000000"/>
              </w:rPr>
              <w:t xml:space="preserve"> RJ-45 kat6 </w:t>
            </w:r>
            <w:proofErr w:type="spellStart"/>
            <w:r>
              <w:rPr>
                <w:rFonts w:ascii="Aptos Narrow" w:hAnsi="Aptos Narrow"/>
                <w:color w:val="000000"/>
              </w:rPr>
              <w:t>Matric</w:t>
            </w:r>
            <w:proofErr w:type="spellEnd"/>
            <w:r>
              <w:rPr>
                <w:rFonts w:ascii="Aptos Narrow" w:hAnsi="Aptos Narrow"/>
                <w:color w:val="000000"/>
              </w:rPr>
              <w:t xml:space="preserve"> 45x45  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C90535" w14:textId="06BA6D65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ptos Narrow" w:hAnsi="Aptos Narrow"/>
                <w:color w:val="000000"/>
                <w:sz w:val="20"/>
                <w:szCs w:val="20"/>
              </w:rPr>
              <w:t>sztuk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D97641" w14:textId="6AAAF369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ptos Narrow" w:hAnsi="Aptos Narrow"/>
                <w:color w:val="000000"/>
              </w:rPr>
              <w:t>98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9A77B3" w14:textId="32A71871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EEF0EF" w14:textId="77777777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9DD1AC" w14:textId="77777777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818CF3" w14:textId="77777777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23637C" w:rsidRPr="006A166A" w14:paraId="49334DD9" w14:textId="77777777" w:rsidTr="0059385E">
        <w:trPr>
          <w:trHeight w:val="288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6FB898" w14:textId="3216A7B8" w:rsidR="0023637C" w:rsidRPr="006A166A" w:rsidRDefault="0023637C" w:rsidP="0023637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hAnsi="Aptos Narrow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094536" w14:textId="015FF214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ptos Narrow" w:hAnsi="Aptos Narrow"/>
                <w:color w:val="000000"/>
              </w:rPr>
              <w:t xml:space="preserve">Montaż Gniazdo </w:t>
            </w:r>
            <w:proofErr w:type="spellStart"/>
            <w:r>
              <w:rPr>
                <w:rFonts w:ascii="Aptos Narrow" w:hAnsi="Aptos Narrow"/>
                <w:color w:val="000000"/>
              </w:rPr>
              <w:t>Matric</w:t>
            </w:r>
            <w:proofErr w:type="spellEnd"/>
            <w:r>
              <w:rPr>
                <w:rFonts w:ascii="Aptos Narrow" w:hAnsi="Aptos Narrow"/>
                <w:color w:val="000000"/>
              </w:rPr>
              <w:t xml:space="preserve"> 45x45 z </w:t>
            </w:r>
            <w:proofErr w:type="spellStart"/>
            <w:r>
              <w:rPr>
                <w:rFonts w:ascii="Aptos Narrow" w:hAnsi="Aptos Narrow"/>
                <w:color w:val="000000"/>
              </w:rPr>
              <w:t>modyłem</w:t>
            </w:r>
            <w:proofErr w:type="spellEnd"/>
            <w:r>
              <w:rPr>
                <w:rFonts w:ascii="Aptos Narrow" w:hAnsi="Aptos Narrow"/>
                <w:color w:val="000000"/>
              </w:rPr>
              <w:t xml:space="preserve"> RJ-45 kat6 z połączeniem z przewodem F/UTP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B0DF9E" w14:textId="39036E0B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ptos Narrow" w:hAnsi="Aptos Narrow"/>
                <w:color w:val="000000"/>
                <w:sz w:val="20"/>
                <w:szCs w:val="20"/>
              </w:rPr>
              <w:t>sztuk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7F7051" w14:textId="3B48E287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ptos Narrow" w:hAnsi="Aptos Narrow"/>
                <w:color w:val="000000"/>
              </w:rPr>
              <w:t>98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048495" w14:textId="4F6181F0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5F0199" w14:textId="77777777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CD30A2" w14:textId="77777777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CF9FD3" w14:textId="77777777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23637C" w:rsidRPr="006A166A" w14:paraId="4046B59B" w14:textId="77777777" w:rsidTr="0059385E">
        <w:trPr>
          <w:trHeight w:val="288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3E62C3" w14:textId="1B40B0CC" w:rsidR="0023637C" w:rsidRPr="006A166A" w:rsidRDefault="0023637C" w:rsidP="0023637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hAnsi="Aptos Narrow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5FA005" w14:textId="2D2F8D26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ptos Narrow" w:hAnsi="Aptos Narrow"/>
                <w:color w:val="000000"/>
              </w:rPr>
              <w:t>pzewód</w:t>
            </w:r>
            <w:proofErr w:type="spellEnd"/>
            <w:r>
              <w:rPr>
                <w:rFonts w:ascii="Aptos Narrow" w:hAnsi="Aptos Narrow"/>
                <w:color w:val="000000"/>
              </w:rPr>
              <w:t xml:space="preserve"> YKY 3x2,5mm2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8A96BD" w14:textId="53A1783B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ptos Narrow" w:hAnsi="Aptos Narrow"/>
                <w:color w:val="000000"/>
                <w:sz w:val="20"/>
                <w:szCs w:val="20"/>
              </w:rPr>
              <w:t>metr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C5AFF8" w14:textId="762737A5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ptos Narrow" w:hAnsi="Aptos Narrow"/>
                <w:color w:val="000000"/>
              </w:rPr>
              <w:t>250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FC98BA" w14:textId="6AC2BAB0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7C1D65" w14:textId="77777777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806F0D" w14:textId="77777777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312AE0" w14:textId="77777777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23637C" w:rsidRPr="006A166A" w14:paraId="5FC66BE2" w14:textId="77777777" w:rsidTr="0059385E">
        <w:trPr>
          <w:trHeight w:val="288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B1DA3D" w14:textId="5FB9574E" w:rsidR="0023637C" w:rsidRPr="006A166A" w:rsidRDefault="0023637C" w:rsidP="0023637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hAnsi="Aptos Narrow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0E5BB0" w14:textId="5B1A7D7E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ptos Narrow" w:hAnsi="Aptos Narrow"/>
                <w:color w:val="000000"/>
              </w:rPr>
              <w:t>ułożenia przewód YKY 3x2,5mm2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E0166E" w14:textId="748E6046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ptos Narrow" w:hAnsi="Aptos Narrow"/>
                <w:color w:val="000000"/>
                <w:sz w:val="20"/>
                <w:szCs w:val="20"/>
              </w:rPr>
              <w:t>metr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C922DF" w14:textId="598EB6A4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ptos Narrow" w:hAnsi="Aptos Narrow"/>
                <w:color w:val="000000"/>
              </w:rPr>
              <w:t>250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4BA599" w14:textId="4B80DE5C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1C973A" w14:textId="77777777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E27233" w14:textId="77777777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43D81B" w14:textId="77777777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23637C" w:rsidRPr="006A166A" w14:paraId="2024E6E0" w14:textId="77777777" w:rsidTr="0059385E">
        <w:trPr>
          <w:trHeight w:val="288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25A267" w14:textId="030569CD" w:rsidR="0023637C" w:rsidRPr="006A166A" w:rsidRDefault="0023637C" w:rsidP="0023637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hAnsi="Aptos Narrow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D4396F" w14:textId="644A0B3D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ptos Narrow" w:hAnsi="Aptos Narrow"/>
                <w:color w:val="000000"/>
              </w:rPr>
              <w:t xml:space="preserve">Gniazdo elektryczne 45x45, proste, czerwone (DATA), z blokadą/kluczem, 230V 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AC465F" w14:textId="15104C67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ptos Narrow" w:hAnsi="Aptos Narrow"/>
                <w:color w:val="000000"/>
                <w:sz w:val="20"/>
                <w:szCs w:val="20"/>
              </w:rPr>
              <w:t>sztuk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14657B" w14:textId="53019B9A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ptos Narrow" w:hAnsi="Aptos Narrow"/>
                <w:color w:val="000000"/>
              </w:rPr>
              <w:t>80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85F7A6" w14:textId="29DF42E5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7A7E95" w14:textId="77777777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570DD2" w14:textId="77777777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B9F626" w14:textId="77777777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23637C" w:rsidRPr="006A166A" w14:paraId="559D8173" w14:textId="77777777" w:rsidTr="0059385E">
        <w:trPr>
          <w:trHeight w:val="288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B9D566" w14:textId="214CE411" w:rsidR="0023637C" w:rsidRPr="006A166A" w:rsidRDefault="0023637C" w:rsidP="0023637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hAnsi="Aptos Narrow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3C8278" w14:textId="28D84308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ptos Narrow" w:hAnsi="Aptos Narrow"/>
                <w:color w:val="000000"/>
              </w:rPr>
              <w:t xml:space="preserve">gniazdo elektryczne do montażu w </w:t>
            </w:r>
            <w:r w:rsidR="00FD33F5">
              <w:rPr>
                <w:rFonts w:ascii="Aptos Narrow" w:hAnsi="Aptos Narrow"/>
                <w:color w:val="000000"/>
              </w:rPr>
              <w:t>korycie 45</w:t>
            </w:r>
            <w:r>
              <w:rPr>
                <w:rFonts w:ascii="Aptos Narrow" w:hAnsi="Aptos Narrow"/>
                <w:color w:val="000000"/>
              </w:rPr>
              <w:t xml:space="preserve">x45 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661C53" w14:textId="2D4FBF58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ptos Narrow" w:hAnsi="Aptos Narrow"/>
                <w:color w:val="000000"/>
                <w:sz w:val="20"/>
                <w:szCs w:val="20"/>
              </w:rPr>
              <w:t>sztuk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5950D4" w14:textId="7FBB3D9B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ptos Narrow" w:hAnsi="Aptos Narrow"/>
                <w:color w:val="000000"/>
              </w:rPr>
              <w:t>58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7EA316" w14:textId="75160C00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438D89" w14:textId="77777777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999510" w14:textId="77777777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F86DEB" w14:textId="77777777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23637C" w:rsidRPr="006A166A" w14:paraId="282AC793" w14:textId="77777777" w:rsidTr="0059385E">
        <w:trPr>
          <w:trHeight w:val="288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7BF1A5" w14:textId="38F04F02" w:rsidR="0023637C" w:rsidRPr="006A166A" w:rsidRDefault="0023637C" w:rsidP="0023637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hAnsi="Aptos Narrow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F21638" w14:textId="3284FC8B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ptos Narrow" w:hAnsi="Aptos Narrow"/>
                <w:color w:val="000000"/>
              </w:rPr>
              <w:t>Montaż gniazda prądowego 45x</w:t>
            </w:r>
            <w:r w:rsidR="00FD33F5">
              <w:rPr>
                <w:rFonts w:ascii="Aptos Narrow" w:hAnsi="Aptos Narrow"/>
                <w:color w:val="000000"/>
              </w:rPr>
              <w:t>45 w</w:t>
            </w:r>
            <w:r>
              <w:rPr>
                <w:rFonts w:ascii="Aptos Narrow" w:hAnsi="Aptos Narrow"/>
                <w:color w:val="000000"/>
              </w:rPr>
              <w:t xml:space="preserve"> korycie 45x45 z podłączeniem </w:t>
            </w:r>
            <w:r w:rsidR="00FD33F5">
              <w:rPr>
                <w:rFonts w:ascii="Aptos Narrow" w:hAnsi="Aptos Narrow"/>
                <w:color w:val="000000"/>
              </w:rPr>
              <w:t>przewodu YKY</w:t>
            </w:r>
            <w:r>
              <w:rPr>
                <w:rFonts w:ascii="Aptos Narrow" w:hAnsi="Aptos Narrow"/>
                <w:color w:val="000000"/>
              </w:rPr>
              <w:t xml:space="preserve"> 3x2,5mm2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4B1C91" w14:textId="676C6816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ptos Narrow" w:hAnsi="Aptos Narrow"/>
                <w:color w:val="000000"/>
                <w:sz w:val="20"/>
                <w:szCs w:val="20"/>
              </w:rPr>
              <w:t>sztuk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939F53" w14:textId="4D375B45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ptos Narrow" w:hAnsi="Aptos Narrow"/>
                <w:color w:val="000000"/>
              </w:rPr>
              <w:t>138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53F2EA" w14:textId="69D760C5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9AF66B" w14:textId="77777777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EC20A5" w14:textId="77777777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AD0F25" w14:textId="77777777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23637C" w:rsidRPr="006A166A" w14:paraId="081871B1" w14:textId="77777777" w:rsidTr="0059385E">
        <w:trPr>
          <w:trHeight w:val="288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3710AC" w14:textId="6FD6C0A4" w:rsidR="0023637C" w:rsidRPr="006A166A" w:rsidRDefault="0023637C" w:rsidP="0023637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hAnsi="Aptos Narrow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8747CA" w14:textId="5E7E3A63" w:rsidR="0023637C" w:rsidRPr="00C63DE6" w:rsidRDefault="0023637C" w:rsidP="0023637C">
            <w:pPr>
              <w:spacing w:after="0" w:line="240" w:lineRule="auto"/>
              <w:rPr>
                <w:rFonts w:eastAsia="Times New Roman" w:cstheme="minorHAnsi"/>
                <w:strike/>
                <w:color w:val="FF0000"/>
                <w:sz w:val="20"/>
                <w:szCs w:val="20"/>
                <w:lang w:eastAsia="pl-PL"/>
              </w:rPr>
            </w:pPr>
            <w:r>
              <w:rPr>
                <w:rFonts w:ascii="Aptos Narrow" w:hAnsi="Aptos Narrow"/>
                <w:color w:val="000000"/>
              </w:rPr>
              <w:t xml:space="preserve">Wyłącznik </w:t>
            </w:r>
            <w:proofErr w:type="spellStart"/>
            <w:r>
              <w:rPr>
                <w:rFonts w:ascii="Aptos Narrow" w:hAnsi="Aptos Narrow"/>
                <w:color w:val="000000"/>
              </w:rPr>
              <w:t>Różnicowonadprądowy</w:t>
            </w:r>
            <w:proofErr w:type="spellEnd"/>
            <w:r>
              <w:rPr>
                <w:rFonts w:ascii="Aptos Narrow" w:hAnsi="Aptos Narrow"/>
                <w:color w:val="000000"/>
              </w:rPr>
              <w:t xml:space="preserve"> 2P B 16A 30ma TYP AC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D9D7CA" w14:textId="44E1FB05" w:rsidR="0023637C" w:rsidRPr="00C63DE6" w:rsidRDefault="0023637C" w:rsidP="0023637C">
            <w:pPr>
              <w:spacing w:after="0" w:line="240" w:lineRule="auto"/>
              <w:rPr>
                <w:rFonts w:eastAsia="Times New Roman" w:cstheme="minorHAnsi"/>
                <w:strike/>
                <w:color w:val="FF0000"/>
                <w:sz w:val="20"/>
                <w:szCs w:val="20"/>
                <w:lang w:eastAsia="pl-PL"/>
              </w:rPr>
            </w:pPr>
            <w:r>
              <w:rPr>
                <w:rFonts w:ascii="Aptos Narrow" w:hAnsi="Aptos Narrow"/>
                <w:color w:val="000000"/>
                <w:sz w:val="20"/>
                <w:szCs w:val="20"/>
              </w:rPr>
              <w:t>sztuk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383E31" w14:textId="5FB53890" w:rsidR="0023637C" w:rsidRPr="00C63DE6" w:rsidRDefault="0023637C" w:rsidP="0023637C">
            <w:pPr>
              <w:spacing w:after="0" w:line="240" w:lineRule="auto"/>
              <w:rPr>
                <w:rFonts w:eastAsia="Times New Roman" w:cstheme="minorHAnsi"/>
                <w:strike/>
                <w:color w:val="FF0000"/>
                <w:sz w:val="20"/>
                <w:szCs w:val="20"/>
                <w:lang w:eastAsia="pl-PL"/>
              </w:rPr>
            </w:pPr>
            <w:r>
              <w:rPr>
                <w:rFonts w:ascii="Aptos Narrow" w:hAnsi="Aptos Narrow"/>
                <w:color w:val="000000"/>
              </w:rPr>
              <w:t>20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B6C786" w14:textId="06A860AD" w:rsidR="0023637C" w:rsidRPr="00C63DE6" w:rsidRDefault="0023637C" w:rsidP="0023637C">
            <w:pPr>
              <w:spacing w:after="0" w:line="240" w:lineRule="auto"/>
              <w:rPr>
                <w:rFonts w:eastAsia="Times New Roman" w:cstheme="minorHAnsi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1144D5" w14:textId="77777777" w:rsidR="0023637C" w:rsidRPr="00C63DE6" w:rsidRDefault="0023637C" w:rsidP="0023637C">
            <w:pPr>
              <w:spacing w:after="0" w:line="240" w:lineRule="auto"/>
              <w:rPr>
                <w:rFonts w:eastAsia="Times New Roman" w:cstheme="minorHAnsi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8A8176" w14:textId="77777777" w:rsidR="0023637C" w:rsidRPr="00C63DE6" w:rsidRDefault="0023637C" w:rsidP="0023637C">
            <w:pPr>
              <w:spacing w:after="0" w:line="240" w:lineRule="auto"/>
              <w:rPr>
                <w:rFonts w:eastAsia="Times New Roman" w:cstheme="minorHAnsi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955CDE" w14:textId="36C20D35" w:rsidR="0023637C" w:rsidRPr="00C63DE6" w:rsidRDefault="0023637C" w:rsidP="0023637C">
            <w:pPr>
              <w:spacing w:after="0" w:line="240" w:lineRule="auto"/>
              <w:rPr>
                <w:rFonts w:eastAsia="Times New Roman" w:cstheme="minorHAnsi"/>
                <w:color w:val="FF0000"/>
                <w:sz w:val="20"/>
                <w:szCs w:val="20"/>
                <w:lang w:eastAsia="pl-PL"/>
              </w:rPr>
            </w:pPr>
          </w:p>
        </w:tc>
      </w:tr>
      <w:tr w:rsidR="0023637C" w:rsidRPr="006A166A" w14:paraId="45A80D42" w14:textId="77777777" w:rsidTr="0059385E">
        <w:trPr>
          <w:trHeight w:val="288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CE39E4" w14:textId="26E8F271" w:rsidR="0023637C" w:rsidRPr="006A166A" w:rsidRDefault="0023637C" w:rsidP="0023637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hAnsi="Aptos Narrow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8FA835" w14:textId="28B45074" w:rsidR="0023637C" w:rsidRPr="00C63DE6" w:rsidRDefault="00FD33F5" w:rsidP="0023637C">
            <w:pPr>
              <w:spacing w:after="0" w:line="240" w:lineRule="auto"/>
              <w:rPr>
                <w:rFonts w:eastAsia="Times New Roman" w:cstheme="minorHAnsi"/>
                <w:strike/>
                <w:color w:val="FF0000"/>
                <w:sz w:val="20"/>
                <w:szCs w:val="20"/>
                <w:lang w:eastAsia="pl-PL"/>
              </w:rPr>
            </w:pPr>
            <w:r>
              <w:rPr>
                <w:rFonts w:ascii="Aptos Narrow" w:hAnsi="Aptos Narrow"/>
                <w:color w:val="000000"/>
              </w:rPr>
              <w:t>montaż wyłącznika</w:t>
            </w:r>
            <w:r w:rsidR="0023637C">
              <w:rPr>
                <w:rFonts w:ascii="Aptos Narrow" w:hAnsi="Aptos Narrow"/>
                <w:color w:val="000000"/>
              </w:rPr>
              <w:t xml:space="preserve"> </w:t>
            </w:r>
            <w:proofErr w:type="spellStart"/>
            <w:r w:rsidR="0023637C">
              <w:rPr>
                <w:rFonts w:ascii="Aptos Narrow" w:hAnsi="Aptos Narrow"/>
                <w:color w:val="000000"/>
              </w:rPr>
              <w:t>Różnicowonadprądowego</w:t>
            </w:r>
            <w:proofErr w:type="spellEnd"/>
            <w:r w:rsidR="0023637C">
              <w:rPr>
                <w:rFonts w:ascii="Aptos Narrow" w:hAnsi="Aptos Narrow"/>
                <w:color w:val="000000"/>
              </w:rPr>
              <w:t xml:space="preserve"> 2P B 16A 30ma TYP AC z połączeniem z przewodem prądowym YKY 3x2,5mm2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34E4EC" w14:textId="2C67BF4A" w:rsidR="0023637C" w:rsidRPr="00C63DE6" w:rsidRDefault="0023637C" w:rsidP="0023637C">
            <w:pPr>
              <w:spacing w:after="0" w:line="240" w:lineRule="auto"/>
              <w:rPr>
                <w:rFonts w:eastAsia="Times New Roman" w:cstheme="minorHAnsi"/>
                <w:strike/>
                <w:color w:val="FF0000"/>
                <w:sz w:val="20"/>
                <w:szCs w:val="20"/>
                <w:lang w:eastAsia="pl-PL"/>
              </w:rPr>
            </w:pPr>
            <w:r>
              <w:rPr>
                <w:rFonts w:ascii="Aptos Narrow" w:hAnsi="Aptos Narrow"/>
                <w:color w:val="000000"/>
                <w:sz w:val="20"/>
                <w:szCs w:val="20"/>
              </w:rPr>
              <w:t>sztuk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3F32AF" w14:textId="4647C5A1" w:rsidR="0023637C" w:rsidRPr="00C63DE6" w:rsidRDefault="0023637C" w:rsidP="0023637C">
            <w:pPr>
              <w:spacing w:after="0" w:line="240" w:lineRule="auto"/>
              <w:rPr>
                <w:rFonts w:eastAsia="Times New Roman" w:cstheme="minorHAnsi"/>
                <w:strike/>
                <w:color w:val="FF0000"/>
                <w:sz w:val="20"/>
                <w:szCs w:val="20"/>
                <w:lang w:eastAsia="pl-PL"/>
              </w:rPr>
            </w:pPr>
            <w:r>
              <w:rPr>
                <w:rFonts w:ascii="Aptos Narrow" w:hAnsi="Aptos Narrow"/>
                <w:color w:val="000000"/>
              </w:rPr>
              <w:t>20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885491" w14:textId="04919109" w:rsidR="0023637C" w:rsidRPr="00C63DE6" w:rsidRDefault="0023637C" w:rsidP="0023637C">
            <w:pPr>
              <w:spacing w:after="0" w:line="240" w:lineRule="auto"/>
              <w:rPr>
                <w:rFonts w:eastAsia="Times New Roman" w:cstheme="minorHAnsi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211538" w14:textId="77777777" w:rsidR="0023637C" w:rsidRPr="00C63DE6" w:rsidRDefault="0023637C" w:rsidP="0023637C">
            <w:pPr>
              <w:spacing w:after="0" w:line="240" w:lineRule="auto"/>
              <w:rPr>
                <w:rFonts w:eastAsia="Times New Roman" w:cstheme="minorHAnsi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37D751" w14:textId="77777777" w:rsidR="0023637C" w:rsidRPr="00C63DE6" w:rsidRDefault="0023637C" w:rsidP="0023637C">
            <w:pPr>
              <w:spacing w:after="0" w:line="240" w:lineRule="auto"/>
              <w:rPr>
                <w:rFonts w:eastAsia="Times New Roman" w:cstheme="minorHAnsi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4C0D54" w14:textId="4D816A04" w:rsidR="0023637C" w:rsidRPr="00C63DE6" w:rsidRDefault="0023637C" w:rsidP="0023637C">
            <w:pPr>
              <w:spacing w:after="0" w:line="240" w:lineRule="auto"/>
              <w:rPr>
                <w:rFonts w:eastAsia="Times New Roman" w:cstheme="minorHAnsi"/>
                <w:color w:val="FF0000"/>
                <w:sz w:val="20"/>
                <w:szCs w:val="20"/>
                <w:lang w:eastAsia="pl-PL"/>
              </w:rPr>
            </w:pPr>
          </w:p>
        </w:tc>
      </w:tr>
      <w:tr w:rsidR="0023637C" w:rsidRPr="006A166A" w14:paraId="12B0D40C" w14:textId="77777777" w:rsidTr="0059385E">
        <w:trPr>
          <w:trHeight w:val="288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116A3A" w14:textId="70AC06C6" w:rsidR="0023637C" w:rsidRPr="006A166A" w:rsidRDefault="0023637C" w:rsidP="0023637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hAnsi="Aptos Narrow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251753" w14:textId="4C5EE47C" w:rsidR="0023637C" w:rsidRPr="00C63DE6" w:rsidRDefault="0023637C" w:rsidP="0023637C">
            <w:pPr>
              <w:spacing w:after="0" w:line="240" w:lineRule="auto"/>
              <w:rPr>
                <w:rFonts w:eastAsia="Times New Roman" w:cstheme="minorHAnsi"/>
                <w:strike/>
                <w:color w:val="FF0000"/>
                <w:sz w:val="20"/>
                <w:szCs w:val="20"/>
                <w:lang w:eastAsia="pl-PL"/>
              </w:rPr>
            </w:pPr>
            <w:r>
              <w:rPr>
                <w:rFonts w:ascii="Aptos Narrow" w:hAnsi="Aptos Narrow"/>
                <w:color w:val="000000"/>
              </w:rPr>
              <w:t xml:space="preserve">Przewód światłowodowy wielomodowy z końcówkami LC-LC </w:t>
            </w:r>
            <w:proofErr w:type="spellStart"/>
            <w:r>
              <w:rPr>
                <w:rFonts w:ascii="Aptos Narrow" w:hAnsi="Aptos Narrow"/>
                <w:color w:val="000000"/>
              </w:rPr>
              <w:t>dł</w:t>
            </w:r>
            <w:proofErr w:type="spellEnd"/>
            <w:r>
              <w:rPr>
                <w:rFonts w:ascii="Aptos Narrow" w:hAnsi="Aptos Narrow"/>
                <w:color w:val="000000"/>
              </w:rPr>
              <w:t xml:space="preserve"> 15m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FCA658" w14:textId="232256DF" w:rsidR="0023637C" w:rsidRPr="00C63DE6" w:rsidRDefault="0023637C" w:rsidP="0023637C">
            <w:pPr>
              <w:spacing w:after="0" w:line="240" w:lineRule="auto"/>
              <w:rPr>
                <w:rFonts w:eastAsia="Times New Roman" w:cstheme="minorHAnsi"/>
                <w:strike/>
                <w:color w:val="FF0000"/>
                <w:sz w:val="20"/>
                <w:szCs w:val="20"/>
                <w:lang w:eastAsia="pl-PL"/>
              </w:rPr>
            </w:pPr>
            <w:r>
              <w:rPr>
                <w:rFonts w:ascii="Aptos Narrow" w:hAnsi="Aptos Narrow"/>
                <w:color w:val="000000"/>
                <w:sz w:val="20"/>
                <w:szCs w:val="20"/>
              </w:rPr>
              <w:t>sztuk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86339E" w14:textId="4A7578BF" w:rsidR="0023637C" w:rsidRPr="00C63DE6" w:rsidRDefault="0023637C" w:rsidP="0023637C">
            <w:pPr>
              <w:spacing w:after="0" w:line="240" w:lineRule="auto"/>
              <w:rPr>
                <w:rFonts w:eastAsia="Times New Roman" w:cstheme="minorHAnsi"/>
                <w:strike/>
                <w:color w:val="FF0000"/>
                <w:sz w:val="20"/>
                <w:szCs w:val="20"/>
                <w:lang w:eastAsia="pl-PL"/>
              </w:rPr>
            </w:pPr>
            <w:r>
              <w:rPr>
                <w:rFonts w:ascii="Aptos Narrow" w:hAnsi="Aptos Narrow"/>
                <w:color w:val="000000"/>
              </w:rPr>
              <w:t>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771057" w14:textId="5F75C4FC" w:rsidR="0023637C" w:rsidRPr="00C63DE6" w:rsidRDefault="0023637C" w:rsidP="0023637C">
            <w:pPr>
              <w:spacing w:after="0" w:line="240" w:lineRule="auto"/>
              <w:rPr>
                <w:rFonts w:eastAsia="Times New Roman" w:cstheme="minorHAnsi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BA8836" w14:textId="77777777" w:rsidR="0023637C" w:rsidRPr="00C63DE6" w:rsidRDefault="0023637C" w:rsidP="0023637C">
            <w:pPr>
              <w:spacing w:after="0" w:line="240" w:lineRule="auto"/>
              <w:rPr>
                <w:rFonts w:eastAsia="Times New Roman" w:cstheme="minorHAnsi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0858B5" w14:textId="77777777" w:rsidR="0023637C" w:rsidRPr="00C63DE6" w:rsidRDefault="0023637C" w:rsidP="0023637C">
            <w:pPr>
              <w:spacing w:after="0" w:line="240" w:lineRule="auto"/>
              <w:rPr>
                <w:rFonts w:eastAsia="Times New Roman" w:cstheme="minorHAnsi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3FFBEF" w14:textId="78CD0B65" w:rsidR="0023637C" w:rsidRPr="00C63DE6" w:rsidRDefault="0023637C" w:rsidP="0023637C">
            <w:pPr>
              <w:spacing w:after="0" w:line="240" w:lineRule="auto"/>
              <w:rPr>
                <w:rFonts w:eastAsia="Times New Roman" w:cstheme="minorHAnsi"/>
                <w:color w:val="FF0000"/>
                <w:sz w:val="20"/>
                <w:szCs w:val="20"/>
                <w:lang w:eastAsia="pl-PL"/>
              </w:rPr>
            </w:pPr>
          </w:p>
        </w:tc>
      </w:tr>
      <w:tr w:rsidR="0023637C" w:rsidRPr="006A166A" w14:paraId="78CB51D2" w14:textId="77777777" w:rsidTr="0059385E">
        <w:trPr>
          <w:trHeight w:val="288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C38A22" w14:textId="3D042547" w:rsidR="0023637C" w:rsidRPr="006A166A" w:rsidRDefault="0023637C" w:rsidP="0023637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hAnsi="Aptos Narrow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96EF8C" w14:textId="0AA7557B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  <w:r>
              <w:rPr>
                <w:rFonts w:ascii="Aptos Narrow" w:hAnsi="Aptos Narrow"/>
                <w:color w:val="000000"/>
              </w:rPr>
              <w:t xml:space="preserve">Przewód światłowodowy wielomodowy z końcówkami LC-LC </w:t>
            </w:r>
            <w:proofErr w:type="spellStart"/>
            <w:r>
              <w:rPr>
                <w:rFonts w:ascii="Aptos Narrow" w:hAnsi="Aptos Narrow"/>
                <w:color w:val="000000"/>
              </w:rPr>
              <w:t>dł</w:t>
            </w:r>
            <w:proofErr w:type="spellEnd"/>
            <w:r>
              <w:rPr>
                <w:rFonts w:ascii="Aptos Narrow" w:hAnsi="Aptos Narrow"/>
                <w:color w:val="000000"/>
              </w:rPr>
              <w:t xml:space="preserve"> 25m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70CCB7" w14:textId="776B6C72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ptos Narrow" w:hAnsi="Aptos Narrow"/>
                <w:color w:val="000000"/>
                <w:sz w:val="20"/>
                <w:szCs w:val="20"/>
              </w:rPr>
              <w:t>metr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6A4FE4" w14:textId="17A60743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ptos Narrow" w:hAnsi="Aptos Narrow"/>
                <w:color w:val="000000"/>
              </w:rPr>
              <w:t>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879546" w14:textId="4412D2A9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768828" w14:textId="77777777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522566" w14:textId="77777777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717CBF" w14:textId="77777777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23637C" w:rsidRPr="006A166A" w14:paraId="77ABD391" w14:textId="77777777" w:rsidTr="0059385E">
        <w:trPr>
          <w:trHeight w:val="288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0EEC76" w14:textId="03461D96" w:rsidR="0023637C" w:rsidRPr="006A166A" w:rsidRDefault="0023637C" w:rsidP="0023637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hAnsi="Aptos Narrow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92386A" w14:textId="41FC658D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  <w:r>
              <w:rPr>
                <w:rFonts w:ascii="Aptos Narrow" w:hAnsi="Aptos Narrow"/>
                <w:color w:val="000000"/>
              </w:rPr>
              <w:t>Rura RHDPE 25 x2 do światłowodu z pilotem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8B3AA2" w14:textId="6F2C3D88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ptos Narrow" w:hAnsi="Aptos Narrow"/>
                <w:color w:val="000000"/>
                <w:sz w:val="20"/>
                <w:szCs w:val="20"/>
              </w:rPr>
              <w:t>metr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554A12" w14:textId="577160F1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ptos Narrow" w:hAnsi="Aptos Narrow"/>
                <w:color w:val="000000"/>
              </w:rPr>
              <w:t>70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07599F" w14:textId="21287271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0614BC" w14:textId="77777777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564065" w14:textId="77777777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F14333" w14:textId="77777777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23637C" w:rsidRPr="006A166A" w14:paraId="6B09EC0C" w14:textId="77777777" w:rsidTr="0059385E">
        <w:trPr>
          <w:trHeight w:val="288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E04BED" w14:textId="27A17F55" w:rsidR="0023637C" w:rsidRPr="006A166A" w:rsidRDefault="0023637C" w:rsidP="0023637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hAnsi="Aptos Narrow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CD8C74" w14:textId="5DA9876A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pl-PL"/>
              </w:rPr>
            </w:pPr>
            <w:r>
              <w:rPr>
                <w:rFonts w:ascii="Aptos Narrow" w:hAnsi="Aptos Narrow"/>
                <w:color w:val="000000"/>
              </w:rPr>
              <w:t>Przewierty przez ściany (1otw.)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92114F" w14:textId="0F418ECF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ptos Narrow" w:hAnsi="Aptos Narrow"/>
                <w:color w:val="000000"/>
                <w:sz w:val="20"/>
                <w:szCs w:val="20"/>
              </w:rPr>
              <w:t>sztuk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AEF55D" w14:textId="33A0E1F5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ptos Narrow" w:hAnsi="Aptos Narrow"/>
                <w:color w:val="000000"/>
              </w:rPr>
              <w:t>4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07DFAD" w14:textId="27BB12BF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1CE975" w14:textId="77777777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34FFD9" w14:textId="77777777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481992" w14:textId="77777777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23637C" w:rsidRPr="006A166A" w14:paraId="71C9DA71" w14:textId="77777777" w:rsidTr="0059385E">
        <w:trPr>
          <w:trHeight w:val="288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B18BC8" w14:textId="54B88E05" w:rsidR="0023637C" w:rsidRPr="006A166A" w:rsidRDefault="0023637C" w:rsidP="0023637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hAnsi="Aptos Narrow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4C6894" w14:textId="3C33F6E5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ptos Narrow" w:hAnsi="Aptos Narrow"/>
                <w:color w:val="000000"/>
              </w:rPr>
              <w:t>Przewierty przez strop (1otw.)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549F0D" w14:textId="61104D2D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ptos Narrow" w:hAnsi="Aptos Narrow"/>
                <w:color w:val="000000"/>
                <w:sz w:val="20"/>
                <w:szCs w:val="20"/>
              </w:rPr>
              <w:t>sztuk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6692C9" w14:textId="3E0936C4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ptos Narrow" w:hAnsi="Aptos Narrow"/>
                <w:color w:val="000000"/>
              </w:rPr>
              <w:t>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19F36C" w14:textId="4ECAFDFB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9C5E3C" w14:textId="77777777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D80221" w14:textId="77777777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D6A021" w14:textId="77777777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23637C" w:rsidRPr="006A166A" w14:paraId="6DC666BD" w14:textId="77777777" w:rsidTr="0059385E">
        <w:trPr>
          <w:trHeight w:val="288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CE13B0" w14:textId="2EFF69DF" w:rsidR="0023637C" w:rsidRPr="006A166A" w:rsidRDefault="0023637C" w:rsidP="0023637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hAnsi="Aptos Narrow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D643D7" w14:textId="5149B64E" w:rsidR="0023637C" w:rsidRPr="003C6EC7" w:rsidRDefault="00FD33F5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ptos Narrow" w:hAnsi="Aptos Narrow"/>
                <w:color w:val="000000"/>
              </w:rPr>
              <w:t>montaż światłowodu</w:t>
            </w:r>
            <w:r w:rsidR="0023637C">
              <w:rPr>
                <w:rFonts w:ascii="Aptos Narrow" w:hAnsi="Aptos Narrow"/>
                <w:color w:val="000000"/>
              </w:rPr>
              <w:t xml:space="preserve"> na korytach Rura RHDPE 25 x2 z pilotem 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F58771" w14:textId="496D971B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ptos Narrow" w:hAnsi="Aptos Narrow"/>
                <w:color w:val="000000"/>
                <w:sz w:val="20"/>
                <w:szCs w:val="20"/>
              </w:rPr>
              <w:t>metr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59C8F3" w14:textId="0286D0FA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ptos Narrow" w:hAnsi="Aptos Narrow"/>
                <w:color w:val="000000"/>
              </w:rPr>
              <w:t>55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7EF663" w14:textId="5C7E62CB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BEDADA" w14:textId="77777777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DEC172" w14:textId="77777777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B033F7" w14:textId="77777777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23637C" w:rsidRPr="006A166A" w14:paraId="2B84B6D5" w14:textId="77777777" w:rsidTr="0059385E">
        <w:trPr>
          <w:trHeight w:val="288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6062F5" w14:textId="2692E856" w:rsidR="0023637C" w:rsidRPr="006A166A" w:rsidRDefault="0023637C" w:rsidP="0023637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hAnsi="Aptos Narrow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C14C69" w14:textId="1E674727" w:rsidR="0023637C" w:rsidRPr="003C6EC7" w:rsidRDefault="00FD33F5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ptos Narrow" w:hAnsi="Aptos Narrow"/>
                <w:color w:val="000000"/>
              </w:rPr>
              <w:t>montaż światłowodu</w:t>
            </w:r>
            <w:r w:rsidR="0023637C">
              <w:rPr>
                <w:rFonts w:ascii="Aptos Narrow" w:hAnsi="Aptos Narrow"/>
                <w:color w:val="000000"/>
              </w:rPr>
              <w:t xml:space="preserve"> na podwieszeniu z linki stalowej w </w:t>
            </w:r>
            <w:r w:rsidR="0023637C">
              <w:rPr>
                <w:rFonts w:ascii="Aptos Narrow" w:hAnsi="Aptos Narrow"/>
                <w:color w:val="000000"/>
              </w:rPr>
              <w:lastRenderedPageBreak/>
              <w:t>Rura RHDPE 25 x2 z pilotem z rusztowania na wysokości 6m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9D3848" w14:textId="0C4AC5E5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ptos Narrow" w:hAnsi="Aptos Narrow"/>
                <w:color w:val="000000"/>
                <w:sz w:val="20"/>
                <w:szCs w:val="20"/>
              </w:rPr>
              <w:lastRenderedPageBreak/>
              <w:t>metr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84D75B" w14:textId="090BBD26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ptos Narrow" w:hAnsi="Aptos Narrow"/>
                <w:color w:val="000000"/>
              </w:rPr>
              <w:t>15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46968D" w14:textId="77A0F310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0A668E" w14:textId="77777777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0D2C6E" w14:textId="77777777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6E3F72" w14:textId="77777777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23637C" w:rsidRPr="006A166A" w14:paraId="391C406A" w14:textId="77777777" w:rsidTr="0059385E">
        <w:trPr>
          <w:trHeight w:val="288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66C89F" w14:textId="1868F2B9" w:rsidR="0023637C" w:rsidRPr="006A166A" w:rsidRDefault="0023637C" w:rsidP="0023637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hAnsi="Aptos Narrow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2B3AEE" w14:textId="2D89A981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ptos Narrow" w:hAnsi="Aptos Narrow"/>
                <w:color w:val="000000"/>
              </w:rPr>
              <w:t>wkładka SPF+ 2xLC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8074A9" w14:textId="2B96A8ED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ptos Narrow" w:hAnsi="Aptos Narrow"/>
                <w:color w:val="000000"/>
                <w:sz w:val="20"/>
                <w:szCs w:val="20"/>
              </w:rPr>
              <w:t>sztuk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0833B7" w14:textId="2264025F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ptos Narrow" w:hAnsi="Aptos Narrow"/>
                <w:color w:val="000000"/>
              </w:rPr>
              <w:t>8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B4AF6D" w14:textId="7499AD89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BAA80F" w14:textId="77777777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CE41E2" w14:textId="77777777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C24D4D" w14:textId="77777777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23637C" w:rsidRPr="006A166A" w14:paraId="1D9AAA2A" w14:textId="77777777" w:rsidTr="0059385E">
        <w:trPr>
          <w:trHeight w:val="288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DFFA41" w14:textId="2D3BBA3F" w:rsidR="0023637C" w:rsidRPr="006A166A" w:rsidRDefault="0023637C" w:rsidP="0023637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hAnsi="Aptos Narrow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904317" w14:textId="6987560F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ptos Narrow" w:hAnsi="Aptos Narrow"/>
                <w:color w:val="000000"/>
              </w:rPr>
              <w:t>montaż wkładek wkładka SPF+/SFP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6A9B06" w14:textId="4DDB518E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ptos Narrow" w:hAnsi="Aptos Narrow"/>
                <w:color w:val="000000"/>
                <w:sz w:val="20"/>
                <w:szCs w:val="20"/>
              </w:rPr>
              <w:t>sztuk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CA34EF" w14:textId="71BBBD62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ptos Narrow" w:hAnsi="Aptos Narrow"/>
                <w:color w:val="000000"/>
              </w:rPr>
              <w:t>8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5D8320" w14:textId="46A3635F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7C355A" w14:textId="77777777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175F31" w14:textId="77777777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AB95B2" w14:textId="77777777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23637C" w:rsidRPr="006A166A" w14:paraId="4942D0A7" w14:textId="77777777" w:rsidTr="0059385E">
        <w:trPr>
          <w:trHeight w:val="288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7EDCFB" w14:textId="20BCFC8B" w:rsidR="0023637C" w:rsidRPr="006A166A" w:rsidRDefault="0023637C" w:rsidP="0023637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hAnsi="Aptos Narrow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F06D37" w14:textId="3568CD92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ptos Narrow" w:hAnsi="Aptos Narrow"/>
                <w:color w:val="000000"/>
              </w:rPr>
              <w:t>Pomiar gniazd sieciowych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9A9D43" w14:textId="71D49D09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ptos Narrow" w:hAnsi="Aptos Narrow"/>
                <w:color w:val="000000"/>
                <w:sz w:val="20"/>
                <w:szCs w:val="20"/>
              </w:rPr>
              <w:t>sztuk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8FFBB6" w14:textId="4A5D431D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ptos Narrow" w:hAnsi="Aptos Narrow"/>
                <w:color w:val="000000"/>
              </w:rPr>
              <w:t>98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B8764C" w14:textId="0527FE12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9EFAC8" w14:textId="77777777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0794D6" w14:textId="77777777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E5B44E" w14:textId="77777777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23637C" w:rsidRPr="006A166A" w14:paraId="639DA556" w14:textId="77777777" w:rsidTr="0059385E">
        <w:trPr>
          <w:trHeight w:val="288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4B78FA" w14:textId="2EC10A2A" w:rsidR="0023637C" w:rsidRPr="006A166A" w:rsidRDefault="0023637C" w:rsidP="0023637C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hAnsi="Aptos Narrow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6CCE49" w14:textId="55EF1F62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ptos Narrow" w:hAnsi="Aptos Narrow"/>
                <w:color w:val="000000"/>
              </w:rPr>
              <w:t xml:space="preserve">Pomiar sieci elektrycznej </w:t>
            </w:r>
            <w:proofErr w:type="spellStart"/>
            <w:r>
              <w:rPr>
                <w:rFonts w:ascii="Aptos Narrow" w:hAnsi="Aptos Narrow"/>
                <w:color w:val="000000"/>
              </w:rPr>
              <w:t>różnicówek</w:t>
            </w:r>
            <w:proofErr w:type="spellEnd"/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329A96" w14:textId="0499440E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ptos Narrow" w:hAnsi="Aptos Narrow"/>
                <w:color w:val="000000"/>
                <w:sz w:val="20"/>
                <w:szCs w:val="20"/>
              </w:rPr>
              <w:t>sztuk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61650D" w14:textId="76E47DFB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ptos Narrow" w:hAnsi="Aptos Narrow"/>
                <w:color w:val="000000"/>
              </w:rPr>
              <w:t>20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6E8787" w14:textId="6A4AA1BF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521DC8" w14:textId="77777777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4D7665" w14:textId="77777777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C3DA62" w14:textId="77777777" w:rsidR="0023637C" w:rsidRPr="003C6EC7" w:rsidRDefault="0023637C" w:rsidP="0023637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C361C9" w:rsidRPr="006A166A" w14:paraId="50E6E5CD" w14:textId="77777777" w:rsidTr="00C23C4D">
        <w:trPr>
          <w:trHeight w:val="288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E2950E" w14:textId="77777777" w:rsidR="00C361C9" w:rsidRPr="006A166A" w:rsidRDefault="00C361C9" w:rsidP="00C361C9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1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7D2B3A" w14:textId="33FB0EBB" w:rsidR="00C361C9" w:rsidRPr="003C6EC7" w:rsidRDefault="00C361C9" w:rsidP="00C361C9">
            <w:pPr>
              <w:tabs>
                <w:tab w:val="left" w:pos="284"/>
              </w:tabs>
              <w:jc w:val="both"/>
              <w:rPr>
                <w:rFonts w:eastAsiaTheme="majorEastAsia" w:cstheme="minorHAnsi"/>
                <w:sz w:val="20"/>
                <w:szCs w:val="20"/>
              </w:rPr>
            </w:pPr>
            <w:r w:rsidRPr="003C6EC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Razem </w:t>
            </w:r>
            <w:r w:rsidRPr="003C6EC7">
              <w:rPr>
                <w:rFonts w:cstheme="minorHAnsi"/>
                <w:sz w:val="20"/>
                <w:szCs w:val="20"/>
              </w:rPr>
              <w:t xml:space="preserve">wykonanie </w:t>
            </w:r>
            <w:r w:rsidR="00FD33F5" w:rsidRPr="003C6EC7">
              <w:rPr>
                <w:rFonts w:cstheme="minorHAnsi"/>
                <w:sz w:val="20"/>
                <w:szCs w:val="20"/>
              </w:rPr>
              <w:t>sieci elektrycznej</w:t>
            </w:r>
            <w:r w:rsidRPr="003C6EC7">
              <w:rPr>
                <w:rFonts w:cstheme="minorHAnsi"/>
                <w:sz w:val="20"/>
                <w:szCs w:val="20"/>
              </w:rPr>
              <w:t xml:space="preserve"> i</w:t>
            </w:r>
            <w:r w:rsidR="00FD33F5">
              <w:rPr>
                <w:rFonts w:cstheme="minorHAnsi"/>
                <w:sz w:val="20"/>
                <w:szCs w:val="20"/>
              </w:rPr>
              <w:t> </w:t>
            </w:r>
            <w:r w:rsidRPr="003C6EC7">
              <w:rPr>
                <w:rFonts w:cstheme="minorHAnsi"/>
                <w:sz w:val="20"/>
                <w:szCs w:val="20"/>
              </w:rPr>
              <w:t>teleinformatyczne</w:t>
            </w:r>
            <w:r>
              <w:rPr>
                <w:rFonts w:cstheme="minorHAnsi"/>
                <w:sz w:val="20"/>
                <w:szCs w:val="20"/>
              </w:rPr>
              <w:t>j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F0348C" w14:textId="77777777" w:rsidR="00C361C9" w:rsidRPr="003C6EC7" w:rsidRDefault="00C361C9" w:rsidP="00C361C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CCEF4" w14:textId="77777777" w:rsidR="00C361C9" w:rsidRPr="003C6EC7" w:rsidRDefault="00C361C9" w:rsidP="00C361C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3C364A" w14:textId="77777777" w:rsidR="00C361C9" w:rsidRPr="003C6EC7" w:rsidRDefault="00C361C9" w:rsidP="00C361C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FB91F1" w14:textId="77777777" w:rsidR="00C361C9" w:rsidRPr="003C6EC7" w:rsidRDefault="00C361C9" w:rsidP="00C361C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1ABB51" w14:textId="77777777" w:rsidR="00C361C9" w:rsidRPr="003C6EC7" w:rsidRDefault="00C361C9" w:rsidP="00C361C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90FA81" w14:textId="77777777" w:rsidR="00C361C9" w:rsidRPr="003C6EC7" w:rsidRDefault="00C361C9" w:rsidP="00C361C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450AD97E" w14:textId="77777777" w:rsidR="00C23C4D" w:rsidRDefault="00C23C4D" w:rsidP="00C23C4D">
      <w:pPr>
        <w:rPr>
          <w:rFonts w:eastAsia="Times New Roman" w:cstheme="minorHAnsi"/>
          <w:color w:val="000000"/>
          <w:lang w:eastAsia="pl-PL"/>
        </w:rPr>
      </w:pPr>
      <w:bookmarkStart w:id="8" w:name="_Hlk179542429"/>
    </w:p>
    <w:p w14:paraId="4C467F74" w14:textId="50151CAF" w:rsidR="00C23C4D" w:rsidRDefault="00A32B8A" w:rsidP="00C23C4D">
      <w:pPr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 xml:space="preserve">3. </w:t>
      </w:r>
      <w:r w:rsidR="00C23C4D">
        <w:rPr>
          <w:rFonts w:eastAsia="Times New Roman" w:cstheme="minorHAnsi"/>
          <w:color w:val="000000"/>
          <w:lang w:eastAsia="pl-PL"/>
        </w:rPr>
        <w:t>Dostawa</w:t>
      </w:r>
      <w:r>
        <w:rPr>
          <w:rFonts w:eastAsia="Times New Roman" w:cstheme="minorHAnsi"/>
          <w:color w:val="000000"/>
          <w:lang w:eastAsia="pl-PL"/>
        </w:rPr>
        <w:t xml:space="preserve"> s</w:t>
      </w:r>
      <w:r w:rsidR="00C23C4D">
        <w:rPr>
          <w:rFonts w:eastAsia="Times New Roman" w:cstheme="minorHAnsi"/>
          <w:color w:val="000000"/>
          <w:lang w:eastAsia="pl-PL"/>
        </w:rPr>
        <w:t xml:space="preserve">zaf typu </w:t>
      </w:r>
      <w:proofErr w:type="spellStart"/>
      <w:r w:rsidR="00C23C4D">
        <w:rPr>
          <w:rFonts w:eastAsia="Times New Roman" w:cstheme="minorHAnsi"/>
          <w:color w:val="000000"/>
          <w:lang w:eastAsia="pl-PL"/>
        </w:rPr>
        <w:t>Rack</w:t>
      </w:r>
      <w:proofErr w:type="spellEnd"/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"/>
        <w:gridCol w:w="3117"/>
        <w:gridCol w:w="709"/>
        <w:gridCol w:w="567"/>
        <w:gridCol w:w="850"/>
        <w:gridCol w:w="1278"/>
        <w:gridCol w:w="852"/>
        <w:gridCol w:w="1269"/>
      </w:tblGrid>
      <w:tr w:rsidR="00C23C4D" w:rsidRPr="00DE49F6" w14:paraId="52AFA967" w14:textId="77777777" w:rsidTr="00C23C4D">
        <w:trPr>
          <w:trHeight w:val="288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946653" w14:textId="77777777" w:rsidR="00C23C4D" w:rsidRPr="006A166A" w:rsidRDefault="00C23C4D" w:rsidP="00C23C4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proofErr w:type="spellStart"/>
            <w:r w:rsidRPr="006A166A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l.p</w:t>
            </w:r>
            <w:proofErr w:type="spellEnd"/>
          </w:p>
        </w:tc>
        <w:tc>
          <w:tcPr>
            <w:tcW w:w="1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26482F" w14:textId="77777777" w:rsidR="00C23C4D" w:rsidRPr="00DE49F6" w:rsidRDefault="00C23C4D" w:rsidP="00C23C4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E49F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czynność/nazwa elementu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ABF83D" w14:textId="77777777" w:rsidR="00C23C4D" w:rsidRPr="00DE49F6" w:rsidRDefault="00C23C4D" w:rsidP="00C23C4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E49F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Jedn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o-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stka</w:t>
            </w:r>
            <w:proofErr w:type="spellEnd"/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5EE25F" w14:textId="77777777" w:rsidR="00C23C4D" w:rsidRPr="00DE49F6" w:rsidRDefault="00C23C4D" w:rsidP="00C23C4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E49F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1F48C7" w14:textId="77777777" w:rsidR="00C23C4D" w:rsidRDefault="00C23C4D" w:rsidP="00C23C4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E49F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cena </w:t>
            </w:r>
          </w:p>
          <w:p w14:paraId="1837D449" w14:textId="77777777" w:rsidR="00C23C4D" w:rsidRPr="00DE49F6" w:rsidRDefault="00C23C4D" w:rsidP="00C23C4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E49F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jed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no-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stkowa</w:t>
            </w:r>
            <w:proofErr w:type="spellEnd"/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D7ADC4" w14:textId="77777777" w:rsidR="00C23C4D" w:rsidRPr="00DE49F6" w:rsidRDefault="00C23C4D" w:rsidP="00C23C4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14:paraId="5D320959" w14:textId="77777777" w:rsidR="00C23C4D" w:rsidRPr="00DE49F6" w:rsidRDefault="00C23C4D" w:rsidP="00C23C4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14:paraId="639D90AB" w14:textId="77777777" w:rsidR="00C23C4D" w:rsidRDefault="00C23C4D" w:rsidP="00C23C4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E49F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wartość netto</w:t>
            </w:r>
          </w:p>
          <w:p w14:paraId="2EC3DB32" w14:textId="0C139CF1" w:rsidR="00C23C4D" w:rsidRPr="00DE49F6" w:rsidRDefault="00FD33F5" w:rsidP="00C23C4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(d</w:t>
            </w:r>
            <w:r w:rsidR="00C23C4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x e)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BCD64C" w14:textId="17C84008" w:rsidR="00C23C4D" w:rsidRPr="00DE49F6" w:rsidRDefault="00FD33F5" w:rsidP="00C23C4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E49F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Podatek Vat</w:t>
            </w:r>
            <w:r w:rsidR="00C23C4D" w:rsidRPr="00DE49F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w wys. ... </w:t>
            </w:r>
            <w:r w:rsidR="00C23C4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75DFE0" w14:textId="77777777" w:rsidR="00C23C4D" w:rsidRDefault="00C23C4D" w:rsidP="00C23C4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E49F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wartość brutto</w:t>
            </w:r>
          </w:p>
          <w:p w14:paraId="2A1A6C0B" w14:textId="77777777" w:rsidR="00C23C4D" w:rsidRPr="00DE49F6" w:rsidRDefault="00C23C4D" w:rsidP="00C23C4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(f x g)</w:t>
            </w:r>
          </w:p>
        </w:tc>
      </w:tr>
      <w:tr w:rsidR="00C23C4D" w14:paraId="12DCC6CB" w14:textId="77777777" w:rsidTr="00C23C4D">
        <w:trPr>
          <w:trHeight w:val="288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02B23B" w14:textId="77777777" w:rsidR="00C23C4D" w:rsidRPr="006A166A" w:rsidRDefault="00C23C4D" w:rsidP="00C23C4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a</w:t>
            </w:r>
          </w:p>
        </w:tc>
        <w:tc>
          <w:tcPr>
            <w:tcW w:w="1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7C44CB" w14:textId="77777777" w:rsidR="00C23C4D" w:rsidRPr="00DE49F6" w:rsidRDefault="00C23C4D" w:rsidP="00C23C4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6804E6" w14:textId="77777777" w:rsidR="00C23C4D" w:rsidRPr="00DE49F6" w:rsidRDefault="00C23C4D" w:rsidP="00C23C4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90CDA2" w14:textId="77777777" w:rsidR="00C23C4D" w:rsidRPr="00DE49F6" w:rsidRDefault="00C23C4D" w:rsidP="00C23C4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2DB736" w14:textId="77777777" w:rsidR="00C23C4D" w:rsidRPr="00DE49F6" w:rsidRDefault="00C23C4D" w:rsidP="00C23C4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DA7A17" w14:textId="77777777" w:rsidR="00C23C4D" w:rsidRPr="00DE49F6" w:rsidRDefault="00C23C4D" w:rsidP="00C23C4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f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8ABEA3" w14:textId="77777777" w:rsidR="00C23C4D" w:rsidRPr="00DE49F6" w:rsidRDefault="00C23C4D" w:rsidP="00C23C4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g</w:t>
            </w: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C05DD6" w14:textId="77777777" w:rsidR="00C23C4D" w:rsidRDefault="00C23C4D" w:rsidP="00C23C4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h</w:t>
            </w:r>
          </w:p>
        </w:tc>
      </w:tr>
      <w:tr w:rsidR="00C23C4D" w14:paraId="0BEB2CC2" w14:textId="77777777" w:rsidTr="00C23C4D">
        <w:trPr>
          <w:trHeight w:val="288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C30A86" w14:textId="77777777" w:rsidR="00C23C4D" w:rsidRDefault="00C23C4D" w:rsidP="00C23C4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1</w:t>
            </w:r>
          </w:p>
        </w:tc>
        <w:tc>
          <w:tcPr>
            <w:tcW w:w="1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779A08" w14:textId="77777777" w:rsidR="00C23C4D" w:rsidRPr="003C6EC7" w:rsidRDefault="00C23C4D" w:rsidP="00C23C4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C6EC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Szafa stojąca 19", 42U, 600x600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5D1F90" w14:textId="77777777" w:rsidR="00C23C4D" w:rsidRPr="003C6EC7" w:rsidRDefault="00C23C4D" w:rsidP="00C23C4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C6EC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90BE69" w14:textId="77777777" w:rsidR="00C23C4D" w:rsidRPr="003C6EC7" w:rsidRDefault="00C23C4D" w:rsidP="00C23C4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C6EC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E5BFF3" w14:textId="77777777" w:rsidR="00C23C4D" w:rsidRPr="003C6EC7" w:rsidRDefault="00C23C4D" w:rsidP="00C23C4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01A638" w14:textId="77777777" w:rsidR="00C23C4D" w:rsidRPr="003C6EC7" w:rsidRDefault="00C23C4D" w:rsidP="00C23C4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527D1F" w14:textId="77777777" w:rsidR="00C23C4D" w:rsidRPr="003C6EC7" w:rsidRDefault="00C23C4D" w:rsidP="00C23C4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96F2BD" w14:textId="77777777" w:rsidR="00C23C4D" w:rsidRPr="003C6EC7" w:rsidRDefault="00C23C4D" w:rsidP="00C23C4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C23C4D" w14:paraId="4F2ACD47" w14:textId="77777777" w:rsidTr="00C23C4D">
        <w:trPr>
          <w:trHeight w:val="288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20B7C3" w14:textId="77777777" w:rsidR="00C23C4D" w:rsidRDefault="00C23C4D" w:rsidP="00C23C4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2</w:t>
            </w:r>
          </w:p>
        </w:tc>
        <w:tc>
          <w:tcPr>
            <w:tcW w:w="1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3690E6" w14:textId="77777777" w:rsidR="00C23C4D" w:rsidRPr="003C6EC7" w:rsidRDefault="00C23C4D" w:rsidP="00C23C4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C6EC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Szafa naścienna 19", 15U, 600x500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61B853" w14:textId="77777777" w:rsidR="00C23C4D" w:rsidRPr="003C6EC7" w:rsidRDefault="00C23C4D" w:rsidP="00C23C4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C6EC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E909DE" w14:textId="77777777" w:rsidR="00C23C4D" w:rsidRPr="003C6EC7" w:rsidRDefault="00C23C4D" w:rsidP="00C23C4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C6EC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2C4896" w14:textId="77777777" w:rsidR="00C23C4D" w:rsidRPr="003C6EC7" w:rsidRDefault="00C23C4D" w:rsidP="00C23C4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E99283" w14:textId="77777777" w:rsidR="00C23C4D" w:rsidRPr="003C6EC7" w:rsidRDefault="00C23C4D" w:rsidP="00C23C4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A67445" w14:textId="77777777" w:rsidR="00C23C4D" w:rsidRPr="003C6EC7" w:rsidRDefault="00C23C4D" w:rsidP="00C23C4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C75C3F" w14:textId="77777777" w:rsidR="00C23C4D" w:rsidRPr="003C6EC7" w:rsidRDefault="00C23C4D" w:rsidP="00C23C4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C23C4D" w14:paraId="2B68488B" w14:textId="77777777" w:rsidTr="00C23C4D">
        <w:trPr>
          <w:trHeight w:val="288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120851" w14:textId="77777777" w:rsidR="00C23C4D" w:rsidRDefault="00C23C4D" w:rsidP="00C23C4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3</w:t>
            </w:r>
          </w:p>
        </w:tc>
        <w:tc>
          <w:tcPr>
            <w:tcW w:w="1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D5D801" w14:textId="77777777" w:rsidR="00C23C4D" w:rsidRPr="003C6EC7" w:rsidRDefault="00C23C4D" w:rsidP="00C23C4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C6EC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Szafa stojąca 15", 10U, 600x500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CC6A43" w14:textId="77777777" w:rsidR="00C23C4D" w:rsidRPr="003C6EC7" w:rsidRDefault="00C23C4D" w:rsidP="00C23C4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C6EC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158C9E" w14:textId="77777777" w:rsidR="00C23C4D" w:rsidRPr="003C6EC7" w:rsidRDefault="00C23C4D" w:rsidP="00C23C4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C6EC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C0620B" w14:textId="77777777" w:rsidR="00C23C4D" w:rsidRPr="003C6EC7" w:rsidRDefault="00C23C4D" w:rsidP="00C23C4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7DEEE6" w14:textId="77777777" w:rsidR="00C23C4D" w:rsidRPr="003C6EC7" w:rsidRDefault="00C23C4D" w:rsidP="00C23C4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42E284" w14:textId="77777777" w:rsidR="00C23C4D" w:rsidRPr="003C6EC7" w:rsidRDefault="00C23C4D" w:rsidP="00C23C4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F8D09F" w14:textId="77777777" w:rsidR="00C23C4D" w:rsidRPr="003C6EC7" w:rsidRDefault="00C23C4D" w:rsidP="00C23C4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C23C4D" w14:paraId="00AF0AD2" w14:textId="77777777" w:rsidTr="00C23C4D">
        <w:trPr>
          <w:trHeight w:val="288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B3BBCF" w14:textId="77777777" w:rsidR="00C23C4D" w:rsidRDefault="00C23C4D" w:rsidP="00C23C4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1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38E0B2" w14:textId="1B7BFE7C" w:rsidR="00C23C4D" w:rsidRPr="003C6EC7" w:rsidRDefault="00FD33F5" w:rsidP="00C23C4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C6EC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Razem dostawa</w:t>
            </w:r>
            <w:r w:rsidR="00C23C4D" w:rsidRPr="003C6EC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C23C4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x</w:t>
            </w:r>
            <w:r w:rsidR="00C23C4D" w:rsidRPr="003C6EC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szaf </w:t>
            </w:r>
            <w:proofErr w:type="spellStart"/>
            <w:r w:rsidR="00C23C4D" w:rsidRPr="003C6EC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Rack</w:t>
            </w:r>
            <w:proofErr w:type="spellEnd"/>
            <w:r w:rsidR="00C23C4D" w:rsidRPr="003C6EC7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10E71A" w14:textId="77777777" w:rsidR="00C23C4D" w:rsidRPr="003C6EC7" w:rsidRDefault="00C23C4D" w:rsidP="00C23C4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7EB380" w14:textId="77777777" w:rsidR="00C23C4D" w:rsidRPr="003C6EC7" w:rsidRDefault="00C23C4D" w:rsidP="00C23C4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B9146F" w14:textId="77777777" w:rsidR="00C23C4D" w:rsidRPr="003C6EC7" w:rsidRDefault="00C23C4D" w:rsidP="00C23C4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51C57C" w14:textId="77777777" w:rsidR="00C23C4D" w:rsidRPr="003C6EC7" w:rsidRDefault="00C23C4D" w:rsidP="00C23C4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11F3C0" w14:textId="77777777" w:rsidR="00C23C4D" w:rsidRPr="003C6EC7" w:rsidRDefault="00C23C4D" w:rsidP="00C23C4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C0CE16" w14:textId="77777777" w:rsidR="00C23C4D" w:rsidRPr="003C6EC7" w:rsidRDefault="00C23C4D" w:rsidP="00C23C4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bookmarkEnd w:id="8"/>
    </w:tbl>
    <w:p w14:paraId="563ED242" w14:textId="77777777" w:rsidR="00C23C4D" w:rsidRDefault="00C23C4D" w:rsidP="00C23C4D">
      <w:pPr>
        <w:rPr>
          <w:rFonts w:ascii="Aptos Narrow" w:eastAsia="Times New Roman" w:hAnsi="Aptos Narrow" w:cs="Times New Roman"/>
          <w:color w:val="000000"/>
          <w:lang w:eastAsia="pl-PL"/>
        </w:rPr>
      </w:pPr>
    </w:p>
    <w:p w14:paraId="1CCAACAC" w14:textId="54EE51BF" w:rsidR="00C23C4D" w:rsidRPr="00C23C4D" w:rsidRDefault="00A32B8A" w:rsidP="00C23C4D">
      <w:pPr>
        <w:rPr>
          <w:rFonts w:ascii="Aptos Narrow" w:eastAsia="Times New Roman" w:hAnsi="Aptos Narrow" w:cs="Times New Roman"/>
          <w:color w:val="000000"/>
          <w:lang w:eastAsia="pl-PL"/>
        </w:rPr>
      </w:pPr>
      <w:bookmarkStart w:id="9" w:name="_Hlk180400742"/>
      <w:r>
        <w:rPr>
          <w:rFonts w:ascii="Aptos Narrow" w:eastAsia="Times New Roman" w:hAnsi="Aptos Narrow" w:cs="Times New Roman"/>
          <w:color w:val="000000"/>
          <w:lang w:eastAsia="pl-PL"/>
        </w:rPr>
        <w:t xml:space="preserve">4. </w:t>
      </w:r>
      <w:r w:rsidR="00C4399E">
        <w:rPr>
          <w:rFonts w:ascii="Aptos Narrow" w:eastAsia="Times New Roman" w:hAnsi="Aptos Narrow" w:cs="Times New Roman"/>
          <w:color w:val="000000"/>
          <w:lang w:eastAsia="pl-PL"/>
        </w:rPr>
        <w:t xml:space="preserve">Roboty </w:t>
      </w:r>
      <w:r w:rsidR="00FD33F5">
        <w:rPr>
          <w:rFonts w:ascii="Aptos Narrow" w:eastAsia="Times New Roman" w:hAnsi="Aptos Narrow" w:cs="Times New Roman"/>
          <w:color w:val="000000"/>
          <w:lang w:eastAsia="pl-PL"/>
        </w:rPr>
        <w:t>ogólnobudowlane w</w:t>
      </w:r>
      <w:r w:rsidR="0004157F">
        <w:rPr>
          <w:rFonts w:ascii="Aptos Narrow" w:eastAsia="Times New Roman" w:hAnsi="Aptos Narrow" w:cs="Times New Roman"/>
          <w:color w:val="000000"/>
          <w:lang w:eastAsia="pl-PL"/>
        </w:rPr>
        <w:t xml:space="preserve"> celu przywrócenia do stanu poprzedniego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3118"/>
        <w:gridCol w:w="709"/>
        <w:gridCol w:w="567"/>
        <w:gridCol w:w="850"/>
        <w:gridCol w:w="1278"/>
        <w:gridCol w:w="852"/>
        <w:gridCol w:w="1267"/>
      </w:tblGrid>
      <w:tr w:rsidR="00C23C4D" w:rsidRPr="00DE49F6" w14:paraId="55C39E52" w14:textId="77777777" w:rsidTr="00C23C4D">
        <w:trPr>
          <w:trHeight w:val="288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bookmarkEnd w:id="9"/>
          <w:p w14:paraId="264EF8CF" w14:textId="77777777" w:rsidR="00C23C4D" w:rsidRPr="006A166A" w:rsidRDefault="00C23C4D" w:rsidP="00C23C4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proofErr w:type="spellStart"/>
            <w:r w:rsidRPr="006A166A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l.p</w:t>
            </w:r>
            <w:proofErr w:type="spellEnd"/>
          </w:p>
        </w:tc>
        <w:tc>
          <w:tcPr>
            <w:tcW w:w="1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ABEB20" w14:textId="77777777" w:rsidR="00C23C4D" w:rsidRPr="00DE49F6" w:rsidRDefault="00C23C4D" w:rsidP="00C23C4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E49F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czynność/nazwa elementu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6800DE" w14:textId="77777777" w:rsidR="00C23C4D" w:rsidRPr="00DE49F6" w:rsidRDefault="00C23C4D" w:rsidP="00C23C4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E49F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Jedn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o-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stka</w:t>
            </w:r>
            <w:proofErr w:type="spellEnd"/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F6211D" w14:textId="77777777" w:rsidR="00C23C4D" w:rsidRPr="00DE49F6" w:rsidRDefault="00C23C4D" w:rsidP="00C23C4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E49F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610E8E" w14:textId="77777777" w:rsidR="00C23C4D" w:rsidRDefault="00C23C4D" w:rsidP="00C23C4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E49F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cena </w:t>
            </w:r>
          </w:p>
          <w:p w14:paraId="33784031" w14:textId="77777777" w:rsidR="00C23C4D" w:rsidRPr="00DE49F6" w:rsidRDefault="00C23C4D" w:rsidP="00C23C4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E49F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jed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no-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stkowa</w:t>
            </w:r>
            <w:proofErr w:type="spellEnd"/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437324" w14:textId="77777777" w:rsidR="00C23C4D" w:rsidRPr="00DE49F6" w:rsidRDefault="00C23C4D" w:rsidP="00C23C4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14:paraId="0F8B2075" w14:textId="5166A9C5" w:rsidR="00C23C4D" w:rsidRDefault="00A32B8A" w:rsidP="00C23C4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9C1BF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wart</w:t>
            </w:r>
            <w:r w:rsidR="00C23C4D" w:rsidRPr="00DE49F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ość netto</w:t>
            </w:r>
          </w:p>
          <w:p w14:paraId="6768D7DB" w14:textId="7A586D17" w:rsidR="00C23C4D" w:rsidRPr="00DE49F6" w:rsidRDefault="00FD33F5" w:rsidP="00C23C4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(d</w:t>
            </w:r>
            <w:r w:rsidR="00C23C4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x e)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2DE4F8" w14:textId="240D7010" w:rsidR="00C23C4D" w:rsidRPr="00DE49F6" w:rsidRDefault="00FD33F5" w:rsidP="00C23C4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E49F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Podatek Vat</w:t>
            </w:r>
            <w:r w:rsidR="00C23C4D" w:rsidRPr="00DE49F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w wys. ... </w:t>
            </w:r>
            <w:r w:rsidR="00C23C4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B5D3F6" w14:textId="77777777" w:rsidR="00C23C4D" w:rsidRDefault="00C23C4D" w:rsidP="00C23C4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E49F6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wartość brutto</w:t>
            </w:r>
          </w:p>
          <w:p w14:paraId="2591645A" w14:textId="77777777" w:rsidR="00C23C4D" w:rsidRPr="00DE49F6" w:rsidRDefault="00C23C4D" w:rsidP="00C23C4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(f x g)</w:t>
            </w:r>
          </w:p>
        </w:tc>
      </w:tr>
      <w:tr w:rsidR="00C23C4D" w14:paraId="229C9FF4" w14:textId="77777777" w:rsidTr="00C23C4D">
        <w:trPr>
          <w:trHeight w:val="288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9D9085" w14:textId="77777777" w:rsidR="00C23C4D" w:rsidRPr="006A166A" w:rsidRDefault="00C23C4D" w:rsidP="00C23C4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a</w:t>
            </w:r>
          </w:p>
        </w:tc>
        <w:tc>
          <w:tcPr>
            <w:tcW w:w="1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BE2B43" w14:textId="77777777" w:rsidR="00C23C4D" w:rsidRPr="00DE49F6" w:rsidRDefault="00C23C4D" w:rsidP="00C23C4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8E873A" w14:textId="77777777" w:rsidR="00C23C4D" w:rsidRPr="00DE49F6" w:rsidRDefault="00C23C4D" w:rsidP="00C23C4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E68667" w14:textId="77777777" w:rsidR="00C23C4D" w:rsidRPr="00DE49F6" w:rsidRDefault="00C23C4D" w:rsidP="00C23C4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BED817" w14:textId="77777777" w:rsidR="00C23C4D" w:rsidRPr="00DE49F6" w:rsidRDefault="00C23C4D" w:rsidP="00C23C4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74A672" w14:textId="77777777" w:rsidR="00C23C4D" w:rsidRPr="00DE49F6" w:rsidRDefault="00C23C4D" w:rsidP="00C23C4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f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22572E" w14:textId="77777777" w:rsidR="00C23C4D" w:rsidRPr="00DE49F6" w:rsidRDefault="00C23C4D" w:rsidP="00C23C4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g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774B9D" w14:textId="77777777" w:rsidR="00C23C4D" w:rsidRDefault="00C23C4D" w:rsidP="00C23C4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h</w:t>
            </w:r>
          </w:p>
        </w:tc>
      </w:tr>
      <w:tr w:rsidR="00C23C4D" w14:paraId="04F53091" w14:textId="77777777" w:rsidTr="00C23C4D">
        <w:trPr>
          <w:trHeight w:val="288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B105EA" w14:textId="77777777" w:rsidR="00C23C4D" w:rsidRDefault="00C23C4D" w:rsidP="00C23C4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1</w:t>
            </w:r>
          </w:p>
        </w:tc>
        <w:tc>
          <w:tcPr>
            <w:tcW w:w="1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3CDDA4" w14:textId="77777777" w:rsidR="00C23C4D" w:rsidRDefault="00C23C4D" w:rsidP="00C23C4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  <w:p w14:paraId="290FAB54" w14:textId="30D6512C" w:rsidR="00C23C4D" w:rsidRDefault="00C4399E" w:rsidP="00C23C4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Roboty tynkarskie i m</w:t>
            </w:r>
            <w:r w:rsidR="00A32B8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alowanie 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2C8BAF" w14:textId="0783396B" w:rsidR="00C23C4D" w:rsidRDefault="009C1BF8" w:rsidP="00C23C4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kpl</w:t>
            </w:r>
            <w:proofErr w:type="spellEnd"/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F78E12" w14:textId="77777777" w:rsidR="00C23C4D" w:rsidRDefault="00C23C4D" w:rsidP="00C23C4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1205AE" w14:textId="77777777" w:rsidR="00C23C4D" w:rsidRDefault="00C23C4D" w:rsidP="00C23C4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70C671" w14:textId="77777777" w:rsidR="00C23C4D" w:rsidRDefault="00C23C4D" w:rsidP="00C23C4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79BBE9" w14:textId="77777777" w:rsidR="00C23C4D" w:rsidRDefault="00C23C4D" w:rsidP="00C23C4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2AB1D6" w14:textId="77777777" w:rsidR="00C23C4D" w:rsidRDefault="00C23C4D" w:rsidP="00C23C4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C23C4D" w14:paraId="41BBF690" w14:textId="77777777" w:rsidTr="00C23C4D">
        <w:trPr>
          <w:trHeight w:val="288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54EBA3" w14:textId="77777777" w:rsidR="00C23C4D" w:rsidRDefault="00C23C4D" w:rsidP="00C23C4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1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E0B890" w14:textId="77777777" w:rsidR="00C23C4D" w:rsidRDefault="00C23C4D" w:rsidP="00C23C4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1538D1" w14:textId="77777777" w:rsidR="00C23C4D" w:rsidRDefault="00C23C4D" w:rsidP="00C23C4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316EDC" w14:textId="77777777" w:rsidR="00C23C4D" w:rsidRDefault="00C23C4D" w:rsidP="00C23C4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76CBF6" w14:textId="77777777" w:rsidR="00C23C4D" w:rsidRDefault="00C23C4D" w:rsidP="00C23C4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7B4E46" w14:textId="77777777" w:rsidR="00C23C4D" w:rsidRDefault="00C23C4D" w:rsidP="00C23C4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7685DB" w14:textId="77777777" w:rsidR="00C23C4D" w:rsidRDefault="00C23C4D" w:rsidP="00C23C4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FA05C3" w14:textId="77777777" w:rsidR="00C23C4D" w:rsidRDefault="00C23C4D" w:rsidP="00C23C4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51424845" w14:textId="77777777" w:rsidR="00C23C4D" w:rsidRDefault="00C23C4D" w:rsidP="00C23C4D">
      <w:pPr>
        <w:spacing w:after="0" w:line="240" w:lineRule="auto"/>
        <w:rPr>
          <w:rFonts w:eastAsia="Times New Roman" w:cstheme="minorHAnsi"/>
          <w:color w:val="000000"/>
          <w:lang w:eastAsia="pl-PL"/>
        </w:rPr>
      </w:pPr>
    </w:p>
    <w:p w14:paraId="554C9158" w14:textId="76DB6C75" w:rsidR="00C23C4D" w:rsidRPr="00C23C4D" w:rsidRDefault="00C23C4D" w:rsidP="00C23C4D">
      <w:pPr>
        <w:spacing w:after="0" w:line="240" w:lineRule="auto"/>
      </w:pPr>
    </w:p>
    <w:p w14:paraId="7570C9E9" w14:textId="77777777" w:rsidR="00C23C4D" w:rsidRPr="00C23C4D" w:rsidRDefault="00C23C4D" w:rsidP="00C23C4D">
      <w:pPr>
        <w:spacing w:after="0" w:line="240" w:lineRule="auto"/>
      </w:pPr>
    </w:p>
    <w:p w14:paraId="02FEF3E6" w14:textId="77777777" w:rsidR="00C23C4D" w:rsidRPr="00C23C4D" w:rsidRDefault="00C23C4D" w:rsidP="00C23C4D">
      <w:pPr>
        <w:spacing w:after="0" w:line="240" w:lineRule="auto"/>
        <w:jc w:val="right"/>
      </w:pPr>
      <w:r w:rsidRPr="00C23C4D">
        <w:t>……………………………………..</w:t>
      </w:r>
    </w:p>
    <w:p w14:paraId="09DF6299" w14:textId="77777777" w:rsidR="00C23C4D" w:rsidRPr="00C23C4D" w:rsidRDefault="00C23C4D" w:rsidP="00C23C4D">
      <w:pPr>
        <w:spacing w:after="0" w:line="240" w:lineRule="auto"/>
        <w:jc w:val="right"/>
        <w:rPr>
          <w:sz w:val="16"/>
        </w:rPr>
      </w:pPr>
      <w:r w:rsidRPr="00C23C4D">
        <w:rPr>
          <w:sz w:val="16"/>
        </w:rPr>
        <w:t xml:space="preserve">Data, podpis i pieczęć osoby upoważnionej </w:t>
      </w:r>
      <w:r w:rsidRPr="00C23C4D">
        <w:rPr>
          <w:sz w:val="16"/>
        </w:rPr>
        <w:br/>
        <w:t xml:space="preserve">do reprezentacji Oferenta </w:t>
      </w:r>
    </w:p>
    <w:p w14:paraId="238D64EB" w14:textId="5B688F41" w:rsidR="00E103E8" w:rsidRDefault="00E103E8" w:rsidP="00E103E8">
      <w:pPr>
        <w:rPr>
          <w:rFonts w:cstheme="minorHAnsi"/>
          <w:color w:val="000000"/>
          <w:spacing w:val="2"/>
        </w:rPr>
      </w:pPr>
    </w:p>
    <w:bookmarkEnd w:id="5"/>
    <w:p w14:paraId="26701A9F" w14:textId="77777777" w:rsidR="00C23C4D" w:rsidRDefault="00C23C4D" w:rsidP="0033730D">
      <w:pPr>
        <w:spacing w:after="0" w:line="240" w:lineRule="auto"/>
        <w:rPr>
          <w:rFonts w:eastAsia="Times New Roman" w:cstheme="minorHAnsi"/>
          <w:b/>
          <w:color w:val="000000"/>
          <w:lang w:eastAsia="pl-PL"/>
        </w:rPr>
      </w:pPr>
    </w:p>
    <w:p w14:paraId="63929891" w14:textId="77777777" w:rsidR="00C23C4D" w:rsidRDefault="00C23C4D">
      <w:pPr>
        <w:rPr>
          <w:rFonts w:eastAsia="Times New Roman" w:cstheme="minorHAnsi"/>
          <w:b/>
          <w:color w:val="000000"/>
          <w:lang w:eastAsia="pl-PL"/>
        </w:rPr>
      </w:pPr>
      <w:r>
        <w:rPr>
          <w:rFonts w:eastAsia="Times New Roman" w:cstheme="minorHAnsi"/>
          <w:b/>
          <w:color w:val="000000"/>
          <w:lang w:eastAsia="pl-PL"/>
        </w:rPr>
        <w:br w:type="page"/>
      </w:r>
    </w:p>
    <w:p w14:paraId="609B93DF" w14:textId="5ADCCC33" w:rsidR="0033730D" w:rsidRPr="005F5273" w:rsidRDefault="0033730D" w:rsidP="0033730D">
      <w:pPr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33730D">
        <w:rPr>
          <w:rFonts w:eastAsia="Times New Roman" w:cstheme="minorHAnsi"/>
          <w:b/>
          <w:color w:val="000000"/>
          <w:lang w:eastAsia="pl-PL"/>
        </w:rPr>
        <w:lastRenderedPageBreak/>
        <w:t>Załącznik nr 2</w:t>
      </w:r>
      <w:r w:rsidRPr="005F5273">
        <w:rPr>
          <w:rFonts w:eastAsia="Times New Roman" w:cstheme="minorHAnsi"/>
          <w:color w:val="000000"/>
          <w:lang w:eastAsia="pl-PL"/>
        </w:rPr>
        <w:t xml:space="preserve"> </w:t>
      </w:r>
    </w:p>
    <w:p w14:paraId="755C7C18" w14:textId="77777777" w:rsidR="0033730D" w:rsidRDefault="0033730D" w:rsidP="0033730D">
      <w:pPr>
        <w:spacing w:after="0" w:line="240" w:lineRule="auto"/>
      </w:pPr>
      <w:bookmarkStart w:id="10" w:name="_Hlk173920918"/>
    </w:p>
    <w:p w14:paraId="7811903D" w14:textId="77777777" w:rsidR="0033730D" w:rsidRDefault="0033730D" w:rsidP="0033730D">
      <w:pPr>
        <w:spacing w:after="0" w:line="240" w:lineRule="auto"/>
      </w:pPr>
      <w:bookmarkStart w:id="11" w:name="_Hlk173493206"/>
      <w:r>
        <w:t>……………………………………</w:t>
      </w:r>
    </w:p>
    <w:p w14:paraId="54D7672D" w14:textId="38BF1B4B" w:rsidR="0033730D" w:rsidRPr="004C22B1" w:rsidRDefault="00FD33F5" w:rsidP="0033730D">
      <w:pPr>
        <w:spacing w:after="0" w:line="240" w:lineRule="auto"/>
        <w:rPr>
          <w:sz w:val="16"/>
        </w:rPr>
      </w:pPr>
      <w:r w:rsidRPr="004C22B1">
        <w:rPr>
          <w:sz w:val="16"/>
        </w:rPr>
        <w:t>(Pełna</w:t>
      </w:r>
      <w:r w:rsidR="0033730D" w:rsidRPr="004C22B1">
        <w:rPr>
          <w:sz w:val="16"/>
        </w:rPr>
        <w:t xml:space="preserve"> nazwa oferenta)</w:t>
      </w:r>
    </w:p>
    <w:p w14:paraId="669DFC4B" w14:textId="77777777" w:rsidR="0033730D" w:rsidRPr="004C22B1" w:rsidRDefault="0033730D" w:rsidP="0033730D">
      <w:pPr>
        <w:spacing w:after="0" w:line="240" w:lineRule="auto"/>
        <w:rPr>
          <w:sz w:val="20"/>
        </w:rPr>
      </w:pPr>
    </w:p>
    <w:p w14:paraId="55E4A602" w14:textId="77777777" w:rsidR="0033730D" w:rsidRDefault="0033730D" w:rsidP="0033730D">
      <w:pPr>
        <w:spacing w:after="0" w:line="240" w:lineRule="auto"/>
        <w:rPr>
          <w:sz w:val="16"/>
        </w:rPr>
      </w:pPr>
      <w:r>
        <w:t>……………………………………</w:t>
      </w:r>
      <w:r>
        <w:br/>
      </w:r>
      <w:r w:rsidRPr="004C22B1">
        <w:rPr>
          <w:sz w:val="16"/>
        </w:rPr>
        <w:t>( NIP)</w:t>
      </w:r>
    </w:p>
    <w:p w14:paraId="3FC16F9F" w14:textId="131E0092" w:rsidR="0033730D" w:rsidRPr="00A27365" w:rsidRDefault="0033730D" w:rsidP="00FD33F5">
      <w:pPr>
        <w:spacing w:after="0" w:line="240" w:lineRule="auto"/>
        <w:ind w:left="5670"/>
        <w:jc w:val="center"/>
      </w:pPr>
      <w:r>
        <w:rPr>
          <w:sz w:val="16"/>
        </w:rPr>
        <w:t xml:space="preserve">                                                                                                                  ………………</w:t>
      </w:r>
      <w:r w:rsidR="00FD33F5">
        <w:rPr>
          <w:sz w:val="16"/>
        </w:rPr>
        <w:t>…………………………..</w:t>
      </w:r>
      <w:r>
        <w:rPr>
          <w:sz w:val="16"/>
        </w:rPr>
        <w:t>…</w:t>
      </w:r>
    </w:p>
    <w:p w14:paraId="7AE3F8E1" w14:textId="35D03572" w:rsidR="0033730D" w:rsidRPr="00C77290" w:rsidRDefault="0033730D" w:rsidP="00FD33F5">
      <w:pPr>
        <w:spacing w:after="0" w:line="240" w:lineRule="auto"/>
        <w:ind w:left="5670"/>
        <w:rPr>
          <w:sz w:val="16"/>
          <w:szCs w:val="16"/>
        </w:rPr>
      </w:pPr>
      <w:r>
        <w:tab/>
      </w:r>
      <w:r w:rsidRPr="00C77290">
        <w:rPr>
          <w:sz w:val="16"/>
          <w:szCs w:val="16"/>
        </w:rPr>
        <w:t xml:space="preserve">Miejscowość data </w:t>
      </w:r>
    </w:p>
    <w:bookmarkEnd w:id="10"/>
    <w:p w14:paraId="16CFD2F1" w14:textId="77777777" w:rsidR="0033730D" w:rsidRDefault="0033730D" w:rsidP="00FD33F5">
      <w:pPr>
        <w:spacing w:after="0" w:line="240" w:lineRule="auto"/>
        <w:ind w:left="5670"/>
      </w:pPr>
    </w:p>
    <w:p w14:paraId="40562998" w14:textId="77777777" w:rsidR="0033730D" w:rsidRDefault="0033730D" w:rsidP="0033730D">
      <w:pPr>
        <w:spacing w:after="0" w:line="240" w:lineRule="auto"/>
      </w:pPr>
    </w:p>
    <w:p w14:paraId="4486854F" w14:textId="77777777" w:rsidR="0033730D" w:rsidRDefault="0033730D" w:rsidP="0033730D">
      <w:pPr>
        <w:spacing w:after="0" w:line="240" w:lineRule="auto"/>
      </w:pPr>
    </w:p>
    <w:p w14:paraId="77B50069" w14:textId="77777777" w:rsidR="0033730D" w:rsidRDefault="0033730D" w:rsidP="0033730D">
      <w:pPr>
        <w:spacing w:after="0" w:line="240" w:lineRule="auto"/>
        <w:jc w:val="center"/>
        <w:rPr>
          <w:rFonts w:cs="Arial"/>
          <w:b/>
          <w:sz w:val="28"/>
          <w:szCs w:val="20"/>
        </w:rPr>
      </w:pPr>
      <w:r w:rsidRPr="002C4B1A">
        <w:rPr>
          <w:rFonts w:cs="Arial"/>
          <w:b/>
          <w:sz w:val="28"/>
          <w:szCs w:val="20"/>
        </w:rPr>
        <w:t xml:space="preserve">Oświadczenie o braku powiązań </w:t>
      </w:r>
    </w:p>
    <w:p w14:paraId="75DDBEBE" w14:textId="77777777" w:rsidR="0033730D" w:rsidRPr="002C4B1A" w:rsidRDefault="0033730D" w:rsidP="0033730D">
      <w:pPr>
        <w:spacing w:after="0" w:line="240" w:lineRule="auto"/>
        <w:jc w:val="center"/>
        <w:rPr>
          <w:rFonts w:cs="Arial"/>
          <w:b/>
          <w:sz w:val="28"/>
          <w:szCs w:val="20"/>
        </w:rPr>
      </w:pPr>
      <w:r w:rsidRPr="002C4B1A">
        <w:rPr>
          <w:rFonts w:cs="Arial"/>
          <w:b/>
          <w:sz w:val="28"/>
          <w:szCs w:val="20"/>
        </w:rPr>
        <w:t>osobowych i kapitałowych</w:t>
      </w:r>
    </w:p>
    <w:p w14:paraId="56EB6FF0" w14:textId="77777777" w:rsidR="0033730D" w:rsidRDefault="0033730D" w:rsidP="0033730D">
      <w:pPr>
        <w:spacing w:after="0" w:line="240" w:lineRule="auto"/>
        <w:rPr>
          <w:rFonts w:cs="Arial"/>
          <w:sz w:val="20"/>
          <w:szCs w:val="20"/>
        </w:rPr>
      </w:pPr>
    </w:p>
    <w:p w14:paraId="6F51DA1C" w14:textId="3FD7D24C" w:rsidR="00762C1C" w:rsidRPr="00AF550A" w:rsidRDefault="0033730D" w:rsidP="00762C1C">
      <w:pPr>
        <w:spacing w:after="0" w:line="240" w:lineRule="auto"/>
        <w:jc w:val="both"/>
        <w:rPr>
          <w:rFonts w:cstheme="minorHAnsi"/>
          <w:b/>
          <w:bCs/>
          <w:spacing w:val="2"/>
        </w:rPr>
      </w:pPr>
      <w:r w:rsidRPr="004C22B1">
        <w:rPr>
          <w:rFonts w:cs="Arial"/>
          <w:szCs w:val="20"/>
        </w:rPr>
        <w:t xml:space="preserve">W odpowiedzi na zapytanie ofertowe </w:t>
      </w:r>
      <w:r>
        <w:rPr>
          <w:rFonts w:cs="Arial"/>
          <w:szCs w:val="20"/>
        </w:rPr>
        <w:t xml:space="preserve">dotyczące </w:t>
      </w:r>
      <w:bookmarkStart w:id="12" w:name="_Hlk173924125"/>
      <w:bookmarkEnd w:id="11"/>
      <w:r w:rsidR="00C77290">
        <w:rPr>
          <w:rFonts w:cs="Arial"/>
          <w:szCs w:val="20"/>
        </w:rPr>
        <w:t>zamówienia pn:</w:t>
      </w:r>
      <w:r w:rsidR="005A6EF2" w:rsidRPr="00FF58C5">
        <w:rPr>
          <w:rFonts w:cstheme="minorHAnsi"/>
          <w:color w:val="000000"/>
          <w:spacing w:val="2"/>
        </w:rPr>
        <w:t xml:space="preserve"> </w:t>
      </w:r>
      <w:r w:rsidR="00762C1C" w:rsidRPr="00962F9A">
        <w:rPr>
          <w:rFonts w:cstheme="minorHAnsi"/>
          <w:b/>
          <w:bCs/>
          <w:color w:val="000000"/>
          <w:spacing w:val="2"/>
        </w:rPr>
        <w:t>„Zaprojektowanie i w</w:t>
      </w:r>
      <w:r w:rsidR="00762C1C" w:rsidRPr="00962F9A">
        <w:rPr>
          <w:rFonts w:eastAsia="Times New Roman" w:cstheme="minorHAnsi"/>
          <w:b/>
          <w:bCs/>
          <w:lang w:eastAsia="pl-PL"/>
        </w:rPr>
        <w:t xml:space="preserve">ykonanie </w:t>
      </w:r>
      <w:r w:rsidR="00C77290" w:rsidRPr="00962F9A">
        <w:rPr>
          <w:rFonts w:cstheme="minorHAnsi"/>
          <w:b/>
          <w:bCs/>
        </w:rPr>
        <w:t>sieci</w:t>
      </w:r>
      <w:r w:rsidR="00C77290" w:rsidRPr="005A6EF2">
        <w:rPr>
          <w:rFonts w:cstheme="minorHAnsi"/>
          <w:b/>
        </w:rPr>
        <w:t xml:space="preserve"> elektrycznej</w:t>
      </w:r>
      <w:r w:rsidR="00762C1C" w:rsidRPr="005A6EF2">
        <w:rPr>
          <w:rFonts w:cstheme="minorHAnsi"/>
          <w:b/>
        </w:rPr>
        <w:t xml:space="preserve"> i teleinformatycznej w salach dydaktycznych </w:t>
      </w:r>
      <w:r w:rsidR="00762C1C" w:rsidRPr="005A6EF2">
        <w:rPr>
          <w:rFonts w:eastAsia="Calibri" w:cstheme="minorHAnsi"/>
          <w:b/>
        </w:rPr>
        <w:t xml:space="preserve">Śląskich Technicznych Zakładów </w:t>
      </w:r>
      <w:r w:rsidR="00762C1C" w:rsidRPr="00AF550A">
        <w:rPr>
          <w:rFonts w:eastAsia="Calibri" w:cstheme="minorHAnsi"/>
          <w:b/>
        </w:rPr>
        <w:t>Naukowych wraz z dostawą szaf typu RACK</w:t>
      </w:r>
      <w:r w:rsidR="00F16C30" w:rsidRPr="00AF550A">
        <w:rPr>
          <w:rFonts w:eastAsia="Calibri" w:cstheme="minorHAnsi"/>
          <w:b/>
        </w:rPr>
        <w:t>”,</w:t>
      </w:r>
    </w:p>
    <w:p w14:paraId="21324034" w14:textId="06DC4BFF" w:rsidR="0033730D" w:rsidRPr="00762C1C" w:rsidRDefault="00762C1C" w:rsidP="0033730D">
      <w:pPr>
        <w:spacing w:after="0" w:line="240" w:lineRule="auto"/>
        <w:jc w:val="both"/>
        <w:rPr>
          <w:rFonts w:eastAsia="Calibri" w:cstheme="minorHAnsi"/>
        </w:rPr>
      </w:pPr>
      <w:r w:rsidRPr="00F0267F">
        <w:rPr>
          <w:rFonts w:cstheme="minorHAnsi"/>
          <w:color w:val="000000"/>
          <w:spacing w:val="2"/>
        </w:rPr>
        <w:t xml:space="preserve">w ramach projektu pn. </w:t>
      </w:r>
      <w:r w:rsidRPr="00F0267F">
        <w:rPr>
          <w:rFonts w:eastAsia="Calibri" w:cstheme="minorHAnsi"/>
          <w:b/>
        </w:rPr>
        <w:t>„SOS 4_ Szkolenia otwartych szans”</w:t>
      </w:r>
      <w:r w:rsidRPr="00F0267F">
        <w:rPr>
          <w:rFonts w:cstheme="minorHAnsi"/>
          <w:bCs/>
        </w:rPr>
        <w:t xml:space="preserve"> </w:t>
      </w:r>
      <w:r w:rsidR="0033730D" w:rsidRPr="003E05E4">
        <w:rPr>
          <w:rFonts w:eastAsia="Calibri" w:cstheme="minorHAnsi"/>
        </w:rPr>
        <w:t>- realizowanego w ramach projektu Fundusze Europejskie dla Śląskiego na lata 2021-2027 (</w:t>
      </w:r>
      <w:r w:rsidR="00C77290" w:rsidRPr="003E05E4">
        <w:rPr>
          <w:rFonts w:eastAsia="Calibri" w:cstheme="minorHAnsi"/>
        </w:rPr>
        <w:t>Fundusz na</w:t>
      </w:r>
      <w:r w:rsidR="0033730D" w:rsidRPr="003E05E4">
        <w:rPr>
          <w:rFonts w:eastAsia="Calibri" w:cstheme="minorHAnsi"/>
        </w:rPr>
        <w:t xml:space="preserve"> rzecz Sprawiedliwej Transformacji dla priorytetu FESL.10.00 Fundusze Europejskie na </w:t>
      </w:r>
      <w:r w:rsidR="00C77290" w:rsidRPr="003E05E4">
        <w:rPr>
          <w:rFonts w:eastAsia="Calibri" w:cstheme="minorHAnsi"/>
        </w:rPr>
        <w:t>transformację dla</w:t>
      </w:r>
      <w:r w:rsidR="0033730D" w:rsidRPr="003E05E4">
        <w:rPr>
          <w:rFonts w:eastAsia="Calibri" w:cstheme="minorHAnsi"/>
        </w:rPr>
        <w:t xml:space="preserve"> działania FESL.10.23 – Edukacja zawodowa w procesie sprawiedliwej transformacji regionu).</w:t>
      </w:r>
    </w:p>
    <w:p w14:paraId="1FD5C197" w14:textId="77777777" w:rsidR="0033730D" w:rsidRDefault="0033730D" w:rsidP="0033730D">
      <w:pPr>
        <w:spacing w:after="0" w:line="240" w:lineRule="auto"/>
        <w:jc w:val="both"/>
        <w:rPr>
          <w:rFonts w:cs="Arial"/>
          <w:szCs w:val="20"/>
        </w:rPr>
      </w:pPr>
    </w:p>
    <w:bookmarkEnd w:id="12"/>
    <w:p w14:paraId="66708842" w14:textId="77777777" w:rsidR="0033730D" w:rsidRPr="004C22B1" w:rsidRDefault="0033730D" w:rsidP="0033730D">
      <w:pPr>
        <w:spacing w:after="0" w:line="240" w:lineRule="auto"/>
        <w:jc w:val="both"/>
        <w:rPr>
          <w:rFonts w:cs="Arial"/>
          <w:szCs w:val="20"/>
        </w:rPr>
      </w:pPr>
    </w:p>
    <w:p w14:paraId="062833FB" w14:textId="761A817D" w:rsidR="0033730D" w:rsidRPr="009C6D3A" w:rsidRDefault="0033730D" w:rsidP="0033730D">
      <w:pPr>
        <w:spacing w:after="0" w:line="240" w:lineRule="auto"/>
        <w:jc w:val="both"/>
        <w:rPr>
          <w:rFonts w:cs="Arial"/>
          <w:szCs w:val="20"/>
        </w:rPr>
      </w:pPr>
      <w:r w:rsidRPr="009C6D3A">
        <w:rPr>
          <w:rFonts w:cs="Arial"/>
          <w:szCs w:val="20"/>
        </w:rPr>
        <w:t>Oświadczamy, iż pomiędzy Zamawiającym a Wykonawcą, nie występują powiązania kapitałowe lub</w:t>
      </w:r>
      <w:r w:rsidR="00F16C30">
        <w:rPr>
          <w:rFonts w:cs="Arial"/>
          <w:szCs w:val="20"/>
        </w:rPr>
        <w:t> </w:t>
      </w:r>
      <w:r w:rsidRPr="009C6D3A">
        <w:rPr>
          <w:rFonts w:cs="Arial"/>
          <w:szCs w:val="20"/>
        </w:rPr>
        <w:t xml:space="preserve">osobowe polegające na: </w:t>
      </w:r>
    </w:p>
    <w:p w14:paraId="4F5EDC28" w14:textId="77777777" w:rsidR="0033730D" w:rsidRPr="009C6D3A" w:rsidRDefault="0033730D" w:rsidP="0033730D">
      <w:pPr>
        <w:spacing w:after="0" w:line="240" w:lineRule="auto"/>
        <w:jc w:val="both"/>
        <w:rPr>
          <w:rFonts w:cs="Arial"/>
          <w:szCs w:val="20"/>
        </w:rPr>
      </w:pPr>
      <w:r w:rsidRPr="009C6D3A">
        <w:rPr>
          <w:rFonts w:cs="Arial"/>
          <w:szCs w:val="20"/>
        </w:rPr>
        <w:t>a.</w:t>
      </w:r>
      <w:r w:rsidRPr="009C6D3A">
        <w:rPr>
          <w:rFonts w:cs="Arial"/>
          <w:szCs w:val="20"/>
        </w:rPr>
        <w:tab/>
        <w:t xml:space="preserve">uczestniczeniu w spółce jako wspólnik spółki cywilnej lub spółki osobowej, </w:t>
      </w:r>
    </w:p>
    <w:p w14:paraId="0530B850" w14:textId="77777777" w:rsidR="0033730D" w:rsidRPr="009C6D3A" w:rsidRDefault="0033730D" w:rsidP="0033730D">
      <w:pPr>
        <w:spacing w:after="0" w:line="240" w:lineRule="auto"/>
        <w:jc w:val="both"/>
        <w:rPr>
          <w:rFonts w:cs="Arial"/>
          <w:szCs w:val="20"/>
        </w:rPr>
      </w:pPr>
      <w:r w:rsidRPr="009C6D3A">
        <w:rPr>
          <w:rFonts w:cs="Arial"/>
          <w:szCs w:val="20"/>
        </w:rPr>
        <w:t>b.</w:t>
      </w:r>
      <w:r w:rsidRPr="009C6D3A">
        <w:rPr>
          <w:rFonts w:cs="Arial"/>
          <w:szCs w:val="20"/>
        </w:rPr>
        <w:tab/>
        <w:t xml:space="preserve">posiadaniu udziałów lub co najmniej 10 % akcji, </w:t>
      </w:r>
    </w:p>
    <w:p w14:paraId="391B7701" w14:textId="77777777" w:rsidR="0033730D" w:rsidRPr="009C6D3A" w:rsidRDefault="0033730D" w:rsidP="0033730D">
      <w:pPr>
        <w:spacing w:after="0" w:line="240" w:lineRule="auto"/>
        <w:jc w:val="both"/>
        <w:rPr>
          <w:rFonts w:cs="Arial"/>
          <w:szCs w:val="20"/>
        </w:rPr>
      </w:pPr>
      <w:r w:rsidRPr="009C6D3A">
        <w:rPr>
          <w:rFonts w:cs="Arial"/>
          <w:szCs w:val="20"/>
        </w:rPr>
        <w:t>c.</w:t>
      </w:r>
      <w:r w:rsidRPr="009C6D3A">
        <w:rPr>
          <w:rFonts w:cs="Arial"/>
          <w:szCs w:val="20"/>
        </w:rPr>
        <w:tab/>
        <w:t>pełnieniu funkcji członka organu nadzorczego lub zarządzającego, prokurenta, pełnomocnika</w:t>
      </w:r>
    </w:p>
    <w:p w14:paraId="6DB14610" w14:textId="33C7AFD2" w:rsidR="0033730D" w:rsidRPr="004C22B1" w:rsidRDefault="0033730D" w:rsidP="0033730D">
      <w:pPr>
        <w:spacing w:after="0" w:line="240" w:lineRule="auto"/>
        <w:jc w:val="both"/>
        <w:rPr>
          <w:rFonts w:cs="Arial"/>
          <w:szCs w:val="20"/>
        </w:rPr>
      </w:pPr>
      <w:r w:rsidRPr="009C6D3A">
        <w:rPr>
          <w:rFonts w:cs="Arial"/>
          <w:szCs w:val="20"/>
        </w:rPr>
        <w:t>d.</w:t>
      </w:r>
      <w:r w:rsidRPr="009C6D3A">
        <w:rPr>
          <w:rFonts w:cs="Arial"/>
          <w:szCs w:val="20"/>
        </w:rPr>
        <w:tab/>
        <w:t>pozostawaniu w takim stosunku prawnym lub faktycznym, który może budzić   uzasadnione wątpliwości, co do bezstronności w wyborze wykonawcy, w szczególności pozostawanie w związku małżeńskim, w stosunku pokrewieństwa lub powinowactwa w linii prostej, pokrewieństwa lub</w:t>
      </w:r>
      <w:r w:rsidR="00F16C30">
        <w:rPr>
          <w:rFonts w:cs="Arial"/>
          <w:szCs w:val="20"/>
        </w:rPr>
        <w:t> </w:t>
      </w:r>
      <w:r w:rsidRPr="009C6D3A">
        <w:rPr>
          <w:rFonts w:cs="Arial"/>
          <w:szCs w:val="20"/>
        </w:rPr>
        <w:t>powinowactwa w linii bocznej do drugiego stopnia lub w stosunku przysposobienia, opieki lub kurateli.</w:t>
      </w:r>
    </w:p>
    <w:p w14:paraId="44D9D8CF" w14:textId="77777777" w:rsidR="0033730D" w:rsidRDefault="0033730D" w:rsidP="0033730D">
      <w:pPr>
        <w:spacing w:after="0" w:line="240" w:lineRule="auto"/>
      </w:pPr>
    </w:p>
    <w:p w14:paraId="745F66EC" w14:textId="77777777" w:rsidR="0033730D" w:rsidRDefault="0033730D" w:rsidP="0033730D">
      <w:pPr>
        <w:spacing w:after="0" w:line="240" w:lineRule="auto"/>
      </w:pPr>
    </w:p>
    <w:p w14:paraId="0AFC50E4" w14:textId="77777777" w:rsidR="0033730D" w:rsidRDefault="0033730D" w:rsidP="0033730D">
      <w:pPr>
        <w:spacing w:after="0" w:line="240" w:lineRule="auto"/>
      </w:pPr>
    </w:p>
    <w:p w14:paraId="0CB7F6B3" w14:textId="77777777" w:rsidR="0033730D" w:rsidRDefault="0033730D" w:rsidP="0033730D">
      <w:pPr>
        <w:spacing w:after="0" w:line="240" w:lineRule="auto"/>
      </w:pPr>
    </w:p>
    <w:p w14:paraId="087FE987" w14:textId="77777777" w:rsidR="0033730D" w:rsidRDefault="0033730D" w:rsidP="0033730D">
      <w:pPr>
        <w:spacing w:after="0" w:line="240" w:lineRule="auto"/>
      </w:pPr>
    </w:p>
    <w:p w14:paraId="2E2E91DF" w14:textId="77777777" w:rsidR="0033730D" w:rsidRDefault="0033730D" w:rsidP="0033730D">
      <w:pPr>
        <w:spacing w:after="0" w:line="240" w:lineRule="auto"/>
      </w:pPr>
      <w:bookmarkStart w:id="13" w:name="_Hlk173921792"/>
    </w:p>
    <w:p w14:paraId="4B9EE9D5" w14:textId="77777777" w:rsidR="0033730D" w:rsidRDefault="0033730D" w:rsidP="0033730D">
      <w:pPr>
        <w:spacing w:after="0" w:line="240" w:lineRule="auto"/>
      </w:pPr>
    </w:p>
    <w:p w14:paraId="2A7D77B5" w14:textId="77777777" w:rsidR="0033730D" w:rsidRDefault="0033730D" w:rsidP="0033730D">
      <w:pPr>
        <w:spacing w:after="0" w:line="240" w:lineRule="auto"/>
        <w:jc w:val="right"/>
      </w:pPr>
      <w:r>
        <w:t>……………………………………..</w:t>
      </w:r>
    </w:p>
    <w:p w14:paraId="2A6620BD" w14:textId="77777777" w:rsidR="0033730D" w:rsidRPr="004C22B1" w:rsidRDefault="0033730D" w:rsidP="0033730D">
      <w:pPr>
        <w:spacing w:after="0" w:line="240" w:lineRule="auto"/>
        <w:jc w:val="right"/>
        <w:rPr>
          <w:sz w:val="16"/>
        </w:rPr>
      </w:pPr>
      <w:r w:rsidRPr="004C22B1">
        <w:rPr>
          <w:sz w:val="16"/>
        </w:rPr>
        <w:t xml:space="preserve">Data, podpis i pieczęć osoby upoważnionej </w:t>
      </w:r>
      <w:r w:rsidRPr="004C22B1">
        <w:rPr>
          <w:sz w:val="16"/>
        </w:rPr>
        <w:br/>
        <w:t xml:space="preserve">do reprezentacji Oferenta </w:t>
      </w:r>
    </w:p>
    <w:bookmarkEnd w:id="13"/>
    <w:p w14:paraId="2B02BF2A" w14:textId="77777777" w:rsidR="0033730D" w:rsidRDefault="0033730D">
      <w:pPr>
        <w:rPr>
          <w:rFonts w:eastAsia="Times New Roman" w:cstheme="minorHAnsi"/>
          <w:b/>
          <w:color w:val="000000"/>
          <w:lang w:eastAsia="pl-PL"/>
        </w:rPr>
      </w:pPr>
      <w:r>
        <w:rPr>
          <w:rFonts w:eastAsia="Times New Roman" w:cstheme="minorHAnsi"/>
          <w:b/>
          <w:color w:val="000000"/>
          <w:lang w:eastAsia="pl-PL"/>
        </w:rPr>
        <w:br w:type="page"/>
      </w:r>
    </w:p>
    <w:p w14:paraId="236C7332" w14:textId="77777777" w:rsidR="00074C76" w:rsidRDefault="00C47FA4" w:rsidP="00074C76">
      <w:pPr>
        <w:spacing w:after="0" w:line="240" w:lineRule="auto"/>
      </w:pPr>
      <w:r w:rsidRPr="0033730D">
        <w:rPr>
          <w:rFonts w:eastAsia="Times New Roman" w:cstheme="minorHAnsi"/>
          <w:b/>
          <w:color w:val="000000"/>
          <w:lang w:eastAsia="pl-PL"/>
        </w:rPr>
        <w:lastRenderedPageBreak/>
        <w:t>Załącznik nr 3</w:t>
      </w:r>
      <w:r w:rsidRPr="005F5273">
        <w:rPr>
          <w:rFonts w:eastAsia="Times New Roman" w:cstheme="minorHAnsi"/>
          <w:color w:val="000000"/>
          <w:lang w:eastAsia="pl-PL"/>
        </w:rPr>
        <w:t xml:space="preserve"> </w:t>
      </w:r>
    </w:p>
    <w:p w14:paraId="128BFCD7" w14:textId="74EDA83E" w:rsidR="00074C76" w:rsidRDefault="00074C76" w:rsidP="00074C76">
      <w:pPr>
        <w:spacing w:after="0" w:line="240" w:lineRule="auto"/>
      </w:pPr>
    </w:p>
    <w:p w14:paraId="1F6F7603" w14:textId="77777777" w:rsidR="00F226FA" w:rsidRDefault="00F226FA" w:rsidP="00F226FA">
      <w:pPr>
        <w:spacing w:after="0" w:line="240" w:lineRule="auto"/>
      </w:pPr>
    </w:p>
    <w:p w14:paraId="120F0385" w14:textId="77777777" w:rsidR="00F226FA" w:rsidRDefault="00F226FA" w:rsidP="00F226FA">
      <w:pPr>
        <w:spacing w:after="0" w:line="240" w:lineRule="auto"/>
      </w:pPr>
      <w:r>
        <w:t>……………………………………</w:t>
      </w:r>
    </w:p>
    <w:p w14:paraId="6506C228" w14:textId="548B59B6" w:rsidR="00F226FA" w:rsidRPr="004C22B1" w:rsidRDefault="00C77290" w:rsidP="00F226FA">
      <w:pPr>
        <w:spacing w:after="0" w:line="240" w:lineRule="auto"/>
        <w:rPr>
          <w:sz w:val="16"/>
        </w:rPr>
      </w:pPr>
      <w:r w:rsidRPr="004C22B1">
        <w:rPr>
          <w:sz w:val="16"/>
        </w:rPr>
        <w:t>(Pełna</w:t>
      </w:r>
      <w:r w:rsidR="00F226FA" w:rsidRPr="004C22B1">
        <w:rPr>
          <w:sz w:val="16"/>
        </w:rPr>
        <w:t xml:space="preserve"> nazwa oferenta)</w:t>
      </w:r>
    </w:p>
    <w:p w14:paraId="4F536540" w14:textId="77777777" w:rsidR="00F226FA" w:rsidRPr="004C22B1" w:rsidRDefault="00F226FA" w:rsidP="00F226FA">
      <w:pPr>
        <w:spacing w:after="0" w:line="240" w:lineRule="auto"/>
        <w:rPr>
          <w:sz w:val="20"/>
        </w:rPr>
      </w:pPr>
    </w:p>
    <w:p w14:paraId="4D603798" w14:textId="77777777" w:rsidR="00F226FA" w:rsidRDefault="00F226FA" w:rsidP="00F226FA">
      <w:pPr>
        <w:spacing w:after="0" w:line="240" w:lineRule="auto"/>
        <w:rPr>
          <w:sz w:val="16"/>
        </w:rPr>
      </w:pPr>
      <w:r>
        <w:t>……………………………………</w:t>
      </w:r>
      <w:r>
        <w:br/>
      </w:r>
      <w:r w:rsidRPr="004C22B1">
        <w:rPr>
          <w:sz w:val="16"/>
        </w:rPr>
        <w:t>( NIP)</w:t>
      </w:r>
    </w:p>
    <w:p w14:paraId="7F4198E8" w14:textId="4ADCD02A" w:rsidR="00F226FA" w:rsidRPr="00A27365" w:rsidRDefault="00F226FA" w:rsidP="00C77290">
      <w:pPr>
        <w:spacing w:after="0" w:line="240" w:lineRule="auto"/>
        <w:ind w:left="5245"/>
        <w:jc w:val="center"/>
      </w:pPr>
      <w:r>
        <w:rPr>
          <w:sz w:val="16"/>
        </w:rPr>
        <w:t xml:space="preserve">                                                                                                                          ……</w:t>
      </w:r>
      <w:r w:rsidR="00C77290">
        <w:rPr>
          <w:sz w:val="16"/>
        </w:rPr>
        <w:t>………………………..</w:t>
      </w:r>
      <w:r>
        <w:rPr>
          <w:sz w:val="16"/>
        </w:rPr>
        <w:t>……………</w:t>
      </w:r>
    </w:p>
    <w:p w14:paraId="1294028E" w14:textId="336F5D7E" w:rsidR="00F226FA" w:rsidRPr="00C77290" w:rsidRDefault="00F226FA" w:rsidP="00C77290">
      <w:pPr>
        <w:spacing w:after="0" w:line="240" w:lineRule="auto"/>
        <w:ind w:left="5245"/>
        <w:rPr>
          <w:sz w:val="16"/>
          <w:szCs w:val="16"/>
        </w:rPr>
      </w:pPr>
      <w:r>
        <w:tab/>
      </w:r>
      <w:r>
        <w:tab/>
      </w:r>
      <w:r w:rsidRPr="00C77290">
        <w:rPr>
          <w:sz w:val="16"/>
          <w:szCs w:val="16"/>
        </w:rPr>
        <w:t xml:space="preserve">Miejscowość data </w:t>
      </w:r>
    </w:p>
    <w:p w14:paraId="5332C83E" w14:textId="77777777" w:rsidR="00F226FA" w:rsidRDefault="00F226FA" w:rsidP="00F226FA">
      <w:pPr>
        <w:spacing w:after="0" w:line="240" w:lineRule="auto"/>
      </w:pPr>
    </w:p>
    <w:p w14:paraId="5E38D760" w14:textId="77777777" w:rsidR="00F226FA" w:rsidRPr="00AF550A" w:rsidRDefault="00F226FA" w:rsidP="00F226FA">
      <w:pPr>
        <w:spacing w:after="0" w:line="240" w:lineRule="auto"/>
      </w:pPr>
    </w:p>
    <w:p w14:paraId="45AB6A72" w14:textId="77777777" w:rsidR="00F226FA" w:rsidRPr="00AF550A" w:rsidRDefault="00F226FA" w:rsidP="00F226FA">
      <w:pPr>
        <w:spacing w:after="0" w:line="240" w:lineRule="auto"/>
        <w:jc w:val="center"/>
        <w:rPr>
          <w:rFonts w:cs="Arial"/>
          <w:b/>
          <w:sz w:val="28"/>
          <w:szCs w:val="28"/>
        </w:rPr>
      </w:pPr>
      <w:r w:rsidRPr="00AF550A">
        <w:rPr>
          <w:rFonts w:cs="Arial"/>
          <w:b/>
          <w:sz w:val="28"/>
          <w:szCs w:val="28"/>
        </w:rPr>
        <w:t xml:space="preserve">Oświadczenie </w:t>
      </w:r>
    </w:p>
    <w:p w14:paraId="5C1F78D2" w14:textId="77777777" w:rsidR="00F226FA" w:rsidRPr="00AF550A" w:rsidRDefault="00F226FA" w:rsidP="00F226FA">
      <w:pPr>
        <w:spacing w:after="0" w:line="240" w:lineRule="auto"/>
        <w:jc w:val="center"/>
        <w:rPr>
          <w:rFonts w:cs="Arial"/>
          <w:b/>
          <w:sz w:val="28"/>
          <w:szCs w:val="28"/>
        </w:rPr>
      </w:pPr>
      <w:r w:rsidRPr="00AF550A">
        <w:rPr>
          <w:rFonts w:cs="Arial"/>
          <w:b/>
          <w:sz w:val="28"/>
          <w:szCs w:val="28"/>
        </w:rPr>
        <w:t xml:space="preserve">o </w:t>
      </w:r>
      <w:r w:rsidRPr="00AF550A">
        <w:rPr>
          <w:rFonts w:eastAsia="Times New Roman" w:cstheme="minorHAnsi"/>
          <w:b/>
          <w:sz w:val="28"/>
          <w:szCs w:val="28"/>
          <w:lang w:eastAsia="pl-PL"/>
        </w:rPr>
        <w:t>spełnianiu warunków udziału w postępowaniu</w:t>
      </w:r>
      <w:r w:rsidRPr="00AF550A">
        <w:rPr>
          <w:rFonts w:cs="Arial"/>
          <w:b/>
          <w:sz w:val="28"/>
          <w:szCs w:val="28"/>
        </w:rPr>
        <w:t xml:space="preserve"> </w:t>
      </w:r>
    </w:p>
    <w:p w14:paraId="3E6AEF39" w14:textId="77777777" w:rsidR="00F226FA" w:rsidRPr="00AF550A" w:rsidRDefault="00F226FA" w:rsidP="00F226FA">
      <w:pPr>
        <w:spacing w:after="0" w:line="240" w:lineRule="auto"/>
        <w:jc w:val="center"/>
        <w:rPr>
          <w:rFonts w:cs="Arial"/>
          <w:b/>
          <w:sz w:val="28"/>
          <w:szCs w:val="28"/>
        </w:rPr>
      </w:pPr>
    </w:p>
    <w:p w14:paraId="27683CDE" w14:textId="77777777" w:rsidR="00F226FA" w:rsidRPr="00AF550A" w:rsidRDefault="00F226FA" w:rsidP="00F226FA">
      <w:pPr>
        <w:spacing w:after="0" w:line="240" w:lineRule="auto"/>
        <w:jc w:val="center"/>
        <w:rPr>
          <w:rFonts w:cs="Arial"/>
          <w:sz w:val="20"/>
          <w:szCs w:val="20"/>
        </w:rPr>
      </w:pPr>
    </w:p>
    <w:p w14:paraId="07E5E391" w14:textId="4A4B11FE" w:rsidR="00762C1C" w:rsidRPr="00AF550A" w:rsidRDefault="00F226FA" w:rsidP="008D6063">
      <w:pPr>
        <w:spacing w:after="0" w:line="240" w:lineRule="auto"/>
        <w:jc w:val="both"/>
        <w:rPr>
          <w:rFonts w:eastAsia="Calibri" w:cstheme="minorHAnsi"/>
        </w:rPr>
      </w:pPr>
      <w:r w:rsidRPr="00AF550A">
        <w:rPr>
          <w:rFonts w:cs="Arial"/>
        </w:rPr>
        <w:t xml:space="preserve">W odpowiedzi na zapytanie ofertowe dotyczące </w:t>
      </w:r>
      <w:r w:rsidR="003E05E4" w:rsidRPr="00AF550A">
        <w:rPr>
          <w:rFonts w:cs="Arial"/>
        </w:rPr>
        <w:t xml:space="preserve">  </w:t>
      </w:r>
      <w:bookmarkStart w:id="14" w:name="_Hlk173921847"/>
      <w:r w:rsidR="00C77290" w:rsidRPr="00AF550A">
        <w:rPr>
          <w:rFonts w:cs="Arial"/>
        </w:rPr>
        <w:t>zamówienia pn</w:t>
      </w:r>
      <w:r w:rsidR="003E05E4" w:rsidRPr="00AF550A">
        <w:rPr>
          <w:rFonts w:cs="Arial"/>
        </w:rPr>
        <w:t xml:space="preserve">: </w:t>
      </w:r>
      <w:r w:rsidR="00762C1C" w:rsidRPr="00AF550A">
        <w:rPr>
          <w:rFonts w:cstheme="minorHAnsi"/>
          <w:b/>
          <w:bCs/>
          <w:spacing w:val="2"/>
        </w:rPr>
        <w:t>„Zaprojektowanie i w</w:t>
      </w:r>
      <w:r w:rsidR="00762C1C" w:rsidRPr="00AF550A">
        <w:rPr>
          <w:rFonts w:eastAsia="Times New Roman" w:cstheme="minorHAnsi"/>
          <w:b/>
          <w:bCs/>
          <w:lang w:eastAsia="pl-PL"/>
        </w:rPr>
        <w:t xml:space="preserve">ykonanie </w:t>
      </w:r>
      <w:r w:rsidR="00C77290" w:rsidRPr="00AF550A">
        <w:rPr>
          <w:rFonts w:cstheme="minorHAnsi"/>
          <w:b/>
          <w:bCs/>
        </w:rPr>
        <w:t>sieci</w:t>
      </w:r>
      <w:r w:rsidR="00C77290" w:rsidRPr="00AF550A">
        <w:rPr>
          <w:rFonts w:cstheme="minorHAnsi"/>
          <w:b/>
        </w:rPr>
        <w:t xml:space="preserve"> elektrycznej</w:t>
      </w:r>
      <w:r w:rsidR="00762C1C" w:rsidRPr="00AF550A">
        <w:rPr>
          <w:rFonts w:cstheme="minorHAnsi"/>
          <w:b/>
        </w:rPr>
        <w:t xml:space="preserve"> i teleinformatycznej w salach dydaktycznych </w:t>
      </w:r>
      <w:r w:rsidR="00762C1C" w:rsidRPr="00AF550A">
        <w:rPr>
          <w:rFonts w:eastAsia="Calibri" w:cstheme="minorHAnsi"/>
          <w:b/>
        </w:rPr>
        <w:t xml:space="preserve">Śląskich Technicznych Zakładów Naukowych wraz z dostawą szaf typu RACK” </w:t>
      </w:r>
      <w:r w:rsidR="00762C1C" w:rsidRPr="00AF550A">
        <w:rPr>
          <w:rFonts w:cstheme="minorHAnsi"/>
          <w:spacing w:val="2"/>
        </w:rPr>
        <w:t xml:space="preserve">w ramach projektu pn. </w:t>
      </w:r>
      <w:r w:rsidR="00762C1C" w:rsidRPr="00AF550A">
        <w:rPr>
          <w:rFonts w:eastAsia="Calibri" w:cstheme="minorHAnsi"/>
          <w:b/>
        </w:rPr>
        <w:t>„SOS 4_ Szkolenia otwartych szans”</w:t>
      </w:r>
      <w:r w:rsidR="00762C1C" w:rsidRPr="00AF550A">
        <w:rPr>
          <w:rFonts w:cstheme="minorHAnsi"/>
          <w:bCs/>
        </w:rPr>
        <w:t xml:space="preserve"> </w:t>
      </w:r>
    </w:p>
    <w:p w14:paraId="64F3DE59" w14:textId="6524D83D" w:rsidR="003E05E4" w:rsidRPr="00AF550A" w:rsidRDefault="003E05E4" w:rsidP="008D6063">
      <w:pPr>
        <w:spacing w:after="0" w:line="240" w:lineRule="auto"/>
        <w:jc w:val="both"/>
        <w:rPr>
          <w:rFonts w:eastAsia="Calibri" w:cstheme="minorHAnsi"/>
        </w:rPr>
      </w:pPr>
      <w:r w:rsidRPr="00AF550A">
        <w:rPr>
          <w:rFonts w:eastAsia="Calibri" w:cstheme="minorHAnsi"/>
        </w:rPr>
        <w:t>- realizowanego w ramach projektu Fundusze Europejskie dla Śląskiego na lata 2021-2027 (</w:t>
      </w:r>
      <w:r w:rsidR="00C77290" w:rsidRPr="00AF550A">
        <w:rPr>
          <w:rFonts w:eastAsia="Calibri" w:cstheme="minorHAnsi"/>
        </w:rPr>
        <w:t>Fundusz na</w:t>
      </w:r>
      <w:r w:rsidRPr="00AF550A">
        <w:rPr>
          <w:rFonts w:eastAsia="Calibri" w:cstheme="minorHAnsi"/>
        </w:rPr>
        <w:t xml:space="preserve"> rzecz Sprawiedliwej Transformacji dla priorytetu FESL.10.00 Fundusze Europejskie na </w:t>
      </w:r>
      <w:r w:rsidR="00C77290" w:rsidRPr="00AF550A">
        <w:rPr>
          <w:rFonts w:eastAsia="Calibri" w:cstheme="minorHAnsi"/>
        </w:rPr>
        <w:t>transformację dla</w:t>
      </w:r>
      <w:r w:rsidRPr="00AF550A">
        <w:rPr>
          <w:rFonts w:eastAsia="Calibri" w:cstheme="minorHAnsi"/>
        </w:rPr>
        <w:t xml:space="preserve"> </w:t>
      </w:r>
      <w:r w:rsidR="00C77290" w:rsidRPr="00AF550A">
        <w:rPr>
          <w:rFonts w:eastAsia="Calibri" w:cstheme="minorHAnsi"/>
        </w:rPr>
        <w:t>działania FESL</w:t>
      </w:r>
      <w:r w:rsidRPr="00AF550A">
        <w:rPr>
          <w:rFonts w:eastAsia="Calibri" w:cstheme="minorHAnsi"/>
        </w:rPr>
        <w:t>.10.23 – Edukacja zawodowa w procesie sprawiedliwej transformacji regionu).</w:t>
      </w:r>
    </w:p>
    <w:bookmarkEnd w:id="14"/>
    <w:p w14:paraId="7AA5E408" w14:textId="77777777" w:rsidR="003E05E4" w:rsidRPr="00AF550A" w:rsidRDefault="003E05E4" w:rsidP="006379D0">
      <w:pPr>
        <w:spacing w:after="0" w:line="240" w:lineRule="auto"/>
        <w:jc w:val="both"/>
        <w:rPr>
          <w:rFonts w:cs="Arial"/>
        </w:rPr>
      </w:pPr>
    </w:p>
    <w:p w14:paraId="4929EFBB" w14:textId="77777777" w:rsidR="003E05E4" w:rsidRPr="00AF550A" w:rsidRDefault="003E05E4" w:rsidP="006379D0">
      <w:pPr>
        <w:spacing w:after="0" w:line="240" w:lineRule="auto"/>
        <w:jc w:val="both"/>
        <w:rPr>
          <w:rFonts w:cs="Arial"/>
        </w:rPr>
      </w:pPr>
    </w:p>
    <w:p w14:paraId="68DEB744" w14:textId="35720863" w:rsidR="00F5311C" w:rsidRPr="00AF550A" w:rsidRDefault="00C77290" w:rsidP="006379D0">
      <w:pPr>
        <w:spacing w:after="0" w:line="276" w:lineRule="auto"/>
        <w:jc w:val="both"/>
        <w:rPr>
          <w:rFonts w:cs="Arial"/>
        </w:rPr>
      </w:pPr>
      <w:r w:rsidRPr="00AF550A">
        <w:rPr>
          <w:rFonts w:cs="Arial"/>
        </w:rPr>
        <w:t>OŚWIADCZAMY, ŻE</w:t>
      </w:r>
      <w:r w:rsidR="00F5311C" w:rsidRPr="00AF550A">
        <w:rPr>
          <w:rFonts w:cs="Arial"/>
        </w:rPr>
        <w:t>:</w:t>
      </w:r>
    </w:p>
    <w:p w14:paraId="6A6F2AF9" w14:textId="77777777" w:rsidR="00167D02" w:rsidRPr="00AF550A" w:rsidRDefault="00167D02" w:rsidP="006379D0">
      <w:pPr>
        <w:spacing w:after="0" w:line="276" w:lineRule="auto"/>
        <w:jc w:val="both"/>
        <w:rPr>
          <w:rFonts w:cs="Arial"/>
        </w:rPr>
      </w:pPr>
    </w:p>
    <w:p w14:paraId="43299FD8" w14:textId="25C35449" w:rsidR="00F5311C" w:rsidRPr="00AF550A" w:rsidRDefault="00F5311C" w:rsidP="006379D0">
      <w:pPr>
        <w:spacing w:after="0" w:line="276" w:lineRule="auto"/>
        <w:jc w:val="both"/>
        <w:rPr>
          <w:rFonts w:cs="Arial"/>
        </w:rPr>
      </w:pPr>
      <w:r w:rsidRPr="00AF550A">
        <w:rPr>
          <w:rFonts w:cs="Arial"/>
        </w:rPr>
        <w:t>1. posiadam(</w:t>
      </w:r>
      <w:r w:rsidR="00C77290" w:rsidRPr="00AF550A">
        <w:rPr>
          <w:rFonts w:cs="Arial"/>
        </w:rPr>
        <w:t>y) uprawnienia</w:t>
      </w:r>
      <w:r w:rsidRPr="00AF550A">
        <w:rPr>
          <w:rFonts w:cs="Arial"/>
        </w:rPr>
        <w:t xml:space="preserve"> do </w:t>
      </w:r>
      <w:r w:rsidR="00C77290" w:rsidRPr="00AF550A">
        <w:rPr>
          <w:rFonts w:cs="Arial"/>
        </w:rPr>
        <w:t>wykonywania działalności</w:t>
      </w:r>
      <w:r w:rsidRPr="00AF550A">
        <w:rPr>
          <w:rFonts w:cs="Arial"/>
        </w:rPr>
        <w:t xml:space="preserve"> lub </w:t>
      </w:r>
      <w:r w:rsidR="00C77290" w:rsidRPr="00AF550A">
        <w:rPr>
          <w:rFonts w:cs="Arial"/>
        </w:rPr>
        <w:t>czynności objętych</w:t>
      </w:r>
      <w:r w:rsidRPr="00AF550A">
        <w:rPr>
          <w:rFonts w:cs="Arial"/>
        </w:rPr>
        <w:t xml:space="preserve"> niniejszym zamówieniem, jeżeli ustawy nakładają obowiązek posiadania takich uprawnień;</w:t>
      </w:r>
    </w:p>
    <w:p w14:paraId="2EE5E9C7" w14:textId="4F904E6C" w:rsidR="00F5311C" w:rsidRPr="00AF550A" w:rsidRDefault="00F5311C" w:rsidP="006379D0">
      <w:pPr>
        <w:spacing w:after="0" w:line="276" w:lineRule="auto"/>
        <w:jc w:val="both"/>
        <w:rPr>
          <w:rFonts w:cs="Arial"/>
        </w:rPr>
      </w:pPr>
      <w:r w:rsidRPr="00AF550A">
        <w:rPr>
          <w:rFonts w:cs="Arial"/>
        </w:rPr>
        <w:t>2. posiadam(</w:t>
      </w:r>
      <w:r w:rsidR="00C77290" w:rsidRPr="00AF550A">
        <w:rPr>
          <w:rFonts w:cs="Arial"/>
        </w:rPr>
        <w:t xml:space="preserve">y) </w:t>
      </w:r>
      <w:r w:rsidR="00F16C30" w:rsidRPr="00AF550A">
        <w:rPr>
          <w:rFonts w:cs="Arial"/>
        </w:rPr>
        <w:t>niezbędną wiedzą</w:t>
      </w:r>
      <w:r w:rsidRPr="00AF550A">
        <w:rPr>
          <w:rFonts w:cs="Arial"/>
        </w:rPr>
        <w:t xml:space="preserve">   i   doświadczenie   oraz   dysponujemy   potencjałem </w:t>
      </w:r>
      <w:r w:rsidR="00C77290" w:rsidRPr="00AF550A">
        <w:rPr>
          <w:rFonts w:cs="Arial"/>
        </w:rPr>
        <w:t>technicznym osobami</w:t>
      </w:r>
      <w:r w:rsidRPr="00AF550A">
        <w:rPr>
          <w:rFonts w:cs="Arial"/>
        </w:rPr>
        <w:t xml:space="preserve"> zdolnymi do wykonania niniejszego zamówienia.</w:t>
      </w:r>
    </w:p>
    <w:p w14:paraId="454635A2" w14:textId="77777777" w:rsidR="00F5311C" w:rsidRPr="00AF550A" w:rsidRDefault="00F5311C" w:rsidP="006379D0">
      <w:pPr>
        <w:spacing w:after="0" w:line="276" w:lineRule="auto"/>
        <w:jc w:val="both"/>
        <w:rPr>
          <w:rFonts w:cs="Arial"/>
        </w:rPr>
      </w:pPr>
      <w:r w:rsidRPr="00AF550A">
        <w:rPr>
          <w:rFonts w:cs="Arial"/>
        </w:rPr>
        <w:t>3. znajdujemy się w sytuacji ekonomicznej i finansowej zapewniającej wykonanie niniejszego zamówienia;</w:t>
      </w:r>
    </w:p>
    <w:p w14:paraId="3184667D" w14:textId="77777777" w:rsidR="00F5311C" w:rsidRPr="00AF550A" w:rsidRDefault="00F5311C" w:rsidP="006379D0">
      <w:pPr>
        <w:spacing w:after="0" w:line="276" w:lineRule="auto"/>
        <w:jc w:val="both"/>
        <w:rPr>
          <w:rFonts w:cs="Arial"/>
        </w:rPr>
      </w:pPr>
      <w:r w:rsidRPr="00AF550A">
        <w:rPr>
          <w:rFonts w:cs="Arial"/>
        </w:rPr>
        <w:t>4.  uwzględnia możliwość obsługi przez osoby z dysfunkcjami, niepełnosprawnościami.</w:t>
      </w:r>
    </w:p>
    <w:p w14:paraId="3F5C8CB2" w14:textId="77777777" w:rsidR="00074C76" w:rsidRPr="00AF550A" w:rsidRDefault="00074C76" w:rsidP="006379D0">
      <w:pPr>
        <w:spacing w:after="0" w:line="240" w:lineRule="auto"/>
        <w:jc w:val="both"/>
      </w:pPr>
    </w:p>
    <w:p w14:paraId="5C8E66D9" w14:textId="77777777" w:rsidR="00074C76" w:rsidRPr="00AF550A" w:rsidRDefault="00074C76" w:rsidP="00074C76">
      <w:pPr>
        <w:spacing w:after="0" w:line="240" w:lineRule="auto"/>
      </w:pPr>
    </w:p>
    <w:p w14:paraId="5E0C7908" w14:textId="77777777" w:rsidR="00074C76" w:rsidRPr="00AF550A" w:rsidRDefault="00074C76" w:rsidP="00074C76">
      <w:pPr>
        <w:spacing w:after="0" w:line="240" w:lineRule="auto"/>
      </w:pPr>
    </w:p>
    <w:p w14:paraId="1F8C1ED2" w14:textId="77777777" w:rsidR="003E05E4" w:rsidRPr="00AF550A" w:rsidRDefault="003E05E4" w:rsidP="003E05E4">
      <w:pPr>
        <w:spacing w:after="0" w:line="240" w:lineRule="auto"/>
      </w:pPr>
    </w:p>
    <w:p w14:paraId="5D871BE1" w14:textId="77777777" w:rsidR="003E05E4" w:rsidRPr="00AF550A" w:rsidRDefault="003E05E4" w:rsidP="003E05E4">
      <w:pPr>
        <w:spacing w:after="0" w:line="240" w:lineRule="auto"/>
      </w:pPr>
    </w:p>
    <w:p w14:paraId="23456C6B" w14:textId="77777777" w:rsidR="003E05E4" w:rsidRPr="00AF550A" w:rsidRDefault="003E05E4" w:rsidP="003E05E4">
      <w:pPr>
        <w:spacing w:after="0" w:line="240" w:lineRule="auto"/>
        <w:jc w:val="right"/>
      </w:pPr>
      <w:r w:rsidRPr="00AF550A">
        <w:t>……………………………………..</w:t>
      </w:r>
    </w:p>
    <w:p w14:paraId="395D0B01" w14:textId="77777777" w:rsidR="003E05E4" w:rsidRPr="00AF550A" w:rsidRDefault="003E05E4" w:rsidP="003E05E4">
      <w:pPr>
        <w:spacing w:after="0" w:line="240" w:lineRule="auto"/>
        <w:jc w:val="right"/>
        <w:rPr>
          <w:sz w:val="16"/>
        </w:rPr>
      </w:pPr>
      <w:r w:rsidRPr="00AF550A">
        <w:rPr>
          <w:sz w:val="16"/>
        </w:rPr>
        <w:t xml:space="preserve">Data, podpis i pieczęć osoby upoważnionej </w:t>
      </w:r>
      <w:r w:rsidRPr="00AF550A">
        <w:rPr>
          <w:sz w:val="16"/>
        </w:rPr>
        <w:br/>
        <w:t xml:space="preserve">do reprezentacji Oferenta </w:t>
      </w:r>
    </w:p>
    <w:p w14:paraId="417BFFCD" w14:textId="77777777" w:rsidR="00074C76" w:rsidRPr="00AF550A" w:rsidRDefault="00074C76" w:rsidP="00074C76">
      <w:pPr>
        <w:spacing w:after="0" w:line="240" w:lineRule="auto"/>
      </w:pPr>
    </w:p>
    <w:p w14:paraId="4D113E87" w14:textId="77777777" w:rsidR="00C47FA4" w:rsidRPr="00AF550A" w:rsidRDefault="00C47FA4" w:rsidP="00C47FA4">
      <w:pPr>
        <w:spacing w:after="0" w:line="240" w:lineRule="auto"/>
        <w:rPr>
          <w:rFonts w:eastAsia="Times New Roman" w:cstheme="minorHAnsi"/>
          <w:lang w:eastAsia="pl-PL"/>
        </w:rPr>
      </w:pPr>
    </w:p>
    <w:p w14:paraId="0FC44F1B" w14:textId="3C531C22" w:rsidR="004943A7" w:rsidRPr="00AF550A" w:rsidRDefault="00C47FA4" w:rsidP="004754FC">
      <w:pPr>
        <w:rPr>
          <w:rFonts w:eastAsia="Times New Roman" w:cstheme="minorHAnsi"/>
          <w:lang w:eastAsia="pl-PL"/>
        </w:rPr>
      </w:pPr>
      <w:r w:rsidRPr="00AF550A">
        <w:rPr>
          <w:rFonts w:eastAsia="Times New Roman" w:cstheme="minorHAnsi"/>
          <w:lang w:eastAsia="pl-PL"/>
        </w:rPr>
        <w:br w:type="page"/>
      </w:r>
      <w:bookmarkStart w:id="15" w:name="_Hlk174529274"/>
      <w:r w:rsidR="004943A7" w:rsidRPr="00AF550A">
        <w:rPr>
          <w:rFonts w:eastAsia="Times New Roman" w:cstheme="minorHAnsi"/>
          <w:b/>
          <w:lang w:eastAsia="pl-PL"/>
        </w:rPr>
        <w:lastRenderedPageBreak/>
        <w:t>Załącznik nr 4</w:t>
      </w:r>
      <w:r w:rsidR="00251887" w:rsidRPr="00AF550A">
        <w:rPr>
          <w:rFonts w:eastAsia="Times New Roman" w:cstheme="minorHAnsi"/>
          <w:lang w:eastAsia="pl-PL"/>
        </w:rPr>
        <w:t xml:space="preserve">                                                                                         </w:t>
      </w:r>
      <w:r w:rsidR="004943A7" w:rsidRPr="00AF550A">
        <w:rPr>
          <w:rFonts w:eastAsia="Times New Roman" w:cstheme="minorHAnsi"/>
          <w:lang w:eastAsia="pl-PL"/>
        </w:rPr>
        <w:t xml:space="preserve"> </w:t>
      </w:r>
    </w:p>
    <w:p w14:paraId="791B7F65" w14:textId="77777777" w:rsidR="004943A7" w:rsidRPr="00AF550A" w:rsidRDefault="004943A7" w:rsidP="004943A7">
      <w:pPr>
        <w:spacing w:after="0" w:line="240" w:lineRule="auto"/>
        <w:rPr>
          <w:rFonts w:eastAsia="Times New Roman" w:cstheme="minorHAnsi"/>
          <w:lang w:eastAsia="pl-PL"/>
        </w:rPr>
      </w:pPr>
    </w:p>
    <w:p w14:paraId="2EF33590" w14:textId="71C245E9" w:rsidR="004943A7" w:rsidRPr="00AF550A" w:rsidRDefault="004943A7" w:rsidP="004943A7">
      <w:pPr>
        <w:spacing w:after="0" w:line="240" w:lineRule="auto"/>
      </w:pPr>
      <w:r w:rsidRPr="00AF550A">
        <w:t>……………………………………</w:t>
      </w:r>
      <w:r w:rsidR="00567F59" w:rsidRPr="00AF550A">
        <w:rPr>
          <w:sz w:val="16"/>
        </w:rPr>
        <w:t xml:space="preserve">  ``</w:t>
      </w:r>
      <w:r w:rsidR="00567F59" w:rsidRPr="00AF550A">
        <w:rPr>
          <w:sz w:val="16"/>
        </w:rPr>
        <w:tab/>
      </w:r>
      <w:r w:rsidR="00567F59" w:rsidRPr="00AF550A">
        <w:rPr>
          <w:sz w:val="16"/>
        </w:rPr>
        <w:tab/>
      </w:r>
      <w:r w:rsidR="00567F59" w:rsidRPr="00AF550A">
        <w:rPr>
          <w:sz w:val="16"/>
        </w:rPr>
        <w:tab/>
      </w:r>
      <w:r w:rsidR="00567F59" w:rsidRPr="00AF550A">
        <w:rPr>
          <w:sz w:val="16"/>
        </w:rPr>
        <w:tab/>
      </w:r>
      <w:r w:rsidR="00567F59" w:rsidRPr="00AF550A">
        <w:rPr>
          <w:sz w:val="16"/>
        </w:rPr>
        <w:tab/>
      </w:r>
      <w:r w:rsidR="00567F59" w:rsidRPr="00AF550A">
        <w:rPr>
          <w:sz w:val="16"/>
        </w:rPr>
        <w:tab/>
        <w:t>……………</w:t>
      </w:r>
      <w:r w:rsidR="00C77290">
        <w:rPr>
          <w:sz w:val="16"/>
        </w:rPr>
        <w:t>……………………</w:t>
      </w:r>
      <w:r w:rsidR="00567F59" w:rsidRPr="00AF550A">
        <w:rPr>
          <w:sz w:val="16"/>
        </w:rPr>
        <w:t>……</w:t>
      </w:r>
    </w:p>
    <w:p w14:paraId="435A9022" w14:textId="07B1383C" w:rsidR="004943A7" w:rsidRPr="00C77290" w:rsidRDefault="00C77290" w:rsidP="004943A7">
      <w:pPr>
        <w:spacing w:after="0" w:line="240" w:lineRule="auto"/>
        <w:rPr>
          <w:sz w:val="16"/>
          <w:szCs w:val="16"/>
        </w:rPr>
      </w:pPr>
      <w:r w:rsidRPr="00AF550A">
        <w:rPr>
          <w:sz w:val="16"/>
        </w:rPr>
        <w:t>(Pełna</w:t>
      </w:r>
      <w:r w:rsidR="004943A7" w:rsidRPr="00AF550A">
        <w:rPr>
          <w:sz w:val="16"/>
        </w:rPr>
        <w:t xml:space="preserve"> nazwa </w:t>
      </w:r>
      <w:r w:rsidR="00F16C30" w:rsidRPr="00AF550A">
        <w:rPr>
          <w:sz w:val="16"/>
        </w:rPr>
        <w:t>oferenta)</w:t>
      </w:r>
      <w:r w:rsidR="00567F59" w:rsidRPr="00AF550A">
        <w:t xml:space="preserve"> </w:t>
      </w:r>
      <w:r w:rsidR="00567F59" w:rsidRPr="00AF550A">
        <w:tab/>
      </w:r>
      <w:r w:rsidR="00567F59" w:rsidRPr="00AF550A">
        <w:tab/>
      </w:r>
      <w:r w:rsidR="00567F59" w:rsidRPr="00AF550A">
        <w:tab/>
      </w:r>
      <w:r w:rsidR="00567F59" w:rsidRPr="00AF550A">
        <w:tab/>
      </w:r>
      <w:r w:rsidR="00567F59" w:rsidRPr="00AF550A">
        <w:tab/>
      </w:r>
      <w:r w:rsidR="00567F59" w:rsidRPr="00AF550A">
        <w:tab/>
      </w:r>
      <w:r w:rsidR="00567F59" w:rsidRPr="00AF550A">
        <w:tab/>
      </w:r>
      <w:r w:rsidR="00567F59" w:rsidRPr="00C77290">
        <w:rPr>
          <w:sz w:val="16"/>
          <w:szCs w:val="16"/>
        </w:rPr>
        <w:t>Miejscowość data</w:t>
      </w:r>
    </w:p>
    <w:bookmarkEnd w:id="15"/>
    <w:p w14:paraId="04583262" w14:textId="77777777" w:rsidR="004943A7" w:rsidRPr="00AF550A" w:rsidRDefault="004943A7" w:rsidP="004943A7">
      <w:pPr>
        <w:spacing w:after="0" w:line="240" w:lineRule="auto"/>
      </w:pPr>
      <w:r w:rsidRPr="00AF550A">
        <w:tab/>
      </w:r>
      <w:r w:rsidRPr="00AF550A">
        <w:tab/>
      </w:r>
    </w:p>
    <w:p w14:paraId="46919EC3" w14:textId="77777777" w:rsidR="004943A7" w:rsidRPr="00AF550A" w:rsidRDefault="004943A7" w:rsidP="004943A7">
      <w:pPr>
        <w:spacing w:after="0" w:line="240" w:lineRule="auto"/>
        <w:jc w:val="center"/>
        <w:rPr>
          <w:rFonts w:cs="Arial"/>
          <w:b/>
        </w:rPr>
      </w:pPr>
      <w:r w:rsidRPr="00AF550A">
        <w:rPr>
          <w:rFonts w:cs="Arial"/>
          <w:b/>
        </w:rPr>
        <w:t xml:space="preserve">Oświadczenie </w:t>
      </w:r>
      <w:r w:rsidR="00567F59" w:rsidRPr="00AF550A">
        <w:rPr>
          <w:rFonts w:eastAsia="Times New Roman" w:cstheme="minorHAnsi"/>
          <w:b/>
          <w:lang w:eastAsia="pl-PL"/>
        </w:rPr>
        <w:t>podmiotu dotyczące wykluczenia</w:t>
      </w:r>
    </w:p>
    <w:p w14:paraId="5B846B6A" w14:textId="77777777" w:rsidR="004943A7" w:rsidRPr="00AF550A" w:rsidRDefault="004943A7" w:rsidP="004943A7">
      <w:pPr>
        <w:spacing w:after="0" w:line="240" w:lineRule="auto"/>
        <w:rPr>
          <w:rFonts w:cs="Arial"/>
          <w:sz w:val="20"/>
          <w:szCs w:val="20"/>
        </w:rPr>
      </w:pPr>
    </w:p>
    <w:p w14:paraId="596F7853" w14:textId="73FC10DE" w:rsidR="00762C1C" w:rsidRPr="00AF550A" w:rsidRDefault="004943A7" w:rsidP="00567F59">
      <w:pPr>
        <w:spacing w:after="0" w:line="240" w:lineRule="auto"/>
        <w:jc w:val="both"/>
        <w:rPr>
          <w:rFonts w:cstheme="minorHAnsi"/>
          <w:spacing w:val="2"/>
        </w:rPr>
      </w:pPr>
      <w:r w:rsidRPr="00AF550A">
        <w:rPr>
          <w:rFonts w:cs="Arial"/>
          <w:szCs w:val="20"/>
        </w:rPr>
        <w:t xml:space="preserve">W odpowiedzi na zapytanie ofertowe dotyczące </w:t>
      </w:r>
      <w:r w:rsidR="00C77290" w:rsidRPr="00AF550A">
        <w:rPr>
          <w:rFonts w:cs="Arial"/>
          <w:szCs w:val="20"/>
        </w:rPr>
        <w:t>zamówienia pn</w:t>
      </w:r>
      <w:r w:rsidR="003E05E4" w:rsidRPr="00AF550A">
        <w:rPr>
          <w:rFonts w:cs="Arial"/>
          <w:szCs w:val="20"/>
        </w:rPr>
        <w:t>:</w:t>
      </w:r>
      <w:r w:rsidR="005A6EF2" w:rsidRPr="00AF550A">
        <w:rPr>
          <w:rFonts w:cstheme="minorHAnsi"/>
          <w:spacing w:val="2"/>
        </w:rPr>
        <w:t xml:space="preserve"> </w:t>
      </w:r>
    </w:p>
    <w:p w14:paraId="33434454" w14:textId="267FBC27" w:rsidR="00762C1C" w:rsidRPr="00AF550A" w:rsidRDefault="00762C1C" w:rsidP="00762C1C">
      <w:pPr>
        <w:spacing w:after="0" w:line="240" w:lineRule="auto"/>
        <w:jc w:val="both"/>
        <w:rPr>
          <w:rFonts w:eastAsia="Calibri" w:cstheme="minorHAnsi"/>
        </w:rPr>
      </w:pPr>
      <w:r w:rsidRPr="00AF550A">
        <w:rPr>
          <w:rFonts w:cstheme="minorHAnsi"/>
          <w:b/>
          <w:bCs/>
          <w:spacing w:val="2"/>
        </w:rPr>
        <w:t>„Zaprojektowanie i w</w:t>
      </w:r>
      <w:r w:rsidRPr="00AF550A">
        <w:rPr>
          <w:rFonts w:eastAsia="Times New Roman" w:cstheme="minorHAnsi"/>
          <w:b/>
          <w:bCs/>
          <w:lang w:eastAsia="pl-PL"/>
        </w:rPr>
        <w:t xml:space="preserve">ykonanie </w:t>
      </w:r>
      <w:r w:rsidRPr="00AF550A">
        <w:rPr>
          <w:rFonts w:cstheme="minorHAnsi"/>
          <w:b/>
          <w:bCs/>
        </w:rPr>
        <w:t>sieci</w:t>
      </w:r>
      <w:r w:rsidRPr="00AF550A">
        <w:rPr>
          <w:rFonts w:cstheme="minorHAnsi"/>
          <w:b/>
        </w:rPr>
        <w:t xml:space="preserve"> elektrycznej i teleinformatycznej w salach dydaktycznych </w:t>
      </w:r>
      <w:r w:rsidRPr="00AF550A">
        <w:rPr>
          <w:rFonts w:eastAsia="Calibri" w:cstheme="minorHAnsi"/>
          <w:b/>
        </w:rPr>
        <w:t xml:space="preserve">Śląskich Technicznych Zakładów Naukowych wraz z dostawą szaf typu </w:t>
      </w:r>
      <w:r w:rsidR="00C77290" w:rsidRPr="00AF550A">
        <w:rPr>
          <w:rFonts w:eastAsia="Calibri" w:cstheme="minorHAnsi"/>
          <w:b/>
        </w:rPr>
        <w:t>RACK” w</w:t>
      </w:r>
      <w:r w:rsidRPr="00AF550A">
        <w:rPr>
          <w:rFonts w:cstheme="minorHAnsi"/>
          <w:spacing w:val="2"/>
        </w:rPr>
        <w:t xml:space="preserve"> ramach projektu pn. </w:t>
      </w:r>
      <w:r w:rsidRPr="00AF550A">
        <w:rPr>
          <w:rFonts w:eastAsia="Calibri" w:cstheme="minorHAnsi"/>
          <w:b/>
        </w:rPr>
        <w:t>„SOS 4_ Szkolenia otwartych szans”</w:t>
      </w:r>
      <w:r w:rsidRPr="00AF550A">
        <w:rPr>
          <w:rFonts w:cstheme="minorHAnsi"/>
          <w:bCs/>
        </w:rPr>
        <w:t xml:space="preserve"> </w:t>
      </w:r>
    </w:p>
    <w:p w14:paraId="0219B3C7" w14:textId="3050DD47" w:rsidR="003E05E4" w:rsidRPr="00AF550A" w:rsidRDefault="003E05E4" w:rsidP="00567F59">
      <w:pPr>
        <w:spacing w:after="0" w:line="240" w:lineRule="auto"/>
        <w:jc w:val="both"/>
        <w:rPr>
          <w:rFonts w:eastAsia="Calibri" w:cstheme="minorHAnsi"/>
          <w:b/>
        </w:rPr>
      </w:pPr>
      <w:r w:rsidRPr="00AF550A">
        <w:rPr>
          <w:rFonts w:eastAsia="Calibri" w:cstheme="minorHAnsi"/>
        </w:rPr>
        <w:t>- realizowanego w ramach projektu Fundusze Europejskie dla Śląskiego na lata 2021-2027 (</w:t>
      </w:r>
      <w:r w:rsidR="00C77290" w:rsidRPr="00AF550A">
        <w:rPr>
          <w:rFonts w:eastAsia="Calibri" w:cstheme="minorHAnsi"/>
        </w:rPr>
        <w:t>Fundusz na</w:t>
      </w:r>
      <w:r w:rsidRPr="00AF550A">
        <w:rPr>
          <w:rFonts w:eastAsia="Calibri" w:cstheme="minorHAnsi"/>
        </w:rPr>
        <w:t xml:space="preserve"> rzecz Sprawiedliwej Transformacji dla priorytetu FESL.10.00 Fundusze Europejskie na </w:t>
      </w:r>
      <w:r w:rsidR="00C77290" w:rsidRPr="00AF550A">
        <w:rPr>
          <w:rFonts w:eastAsia="Calibri" w:cstheme="minorHAnsi"/>
        </w:rPr>
        <w:t>transformację dla</w:t>
      </w:r>
      <w:r w:rsidRPr="00AF550A">
        <w:rPr>
          <w:rFonts w:eastAsia="Calibri" w:cstheme="minorHAnsi"/>
        </w:rPr>
        <w:t xml:space="preserve"> działania FESL.10.23 – Edukacja zawodowa w procesie sprawiedliwej transformacji regionu).</w:t>
      </w:r>
    </w:p>
    <w:p w14:paraId="4B940571" w14:textId="65F4F25E" w:rsidR="004943A7" w:rsidRPr="00AF550A" w:rsidRDefault="004943A7" w:rsidP="00567F59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AF550A">
        <w:rPr>
          <w:rFonts w:cs="Arial"/>
          <w:szCs w:val="20"/>
        </w:rPr>
        <w:t xml:space="preserve">Oświadczamy, iż </w:t>
      </w:r>
      <w:r w:rsidR="00C77290" w:rsidRPr="00AF550A">
        <w:rPr>
          <w:rFonts w:cs="Arial"/>
          <w:szCs w:val="20"/>
        </w:rPr>
        <w:t>nie podlegamy</w:t>
      </w:r>
      <w:r w:rsidRPr="00AF550A">
        <w:rPr>
          <w:rFonts w:cs="Arial"/>
          <w:szCs w:val="20"/>
        </w:rPr>
        <w:t xml:space="preserve"> wykluczeniu z postępowania </w:t>
      </w:r>
      <w:r w:rsidR="009C6D3A" w:rsidRPr="00AF550A">
        <w:rPr>
          <w:rFonts w:cs="Arial"/>
          <w:szCs w:val="20"/>
        </w:rPr>
        <w:t xml:space="preserve">w szczególności </w:t>
      </w:r>
      <w:r w:rsidRPr="00AF550A">
        <w:rPr>
          <w:rFonts w:cs="Arial"/>
          <w:szCs w:val="20"/>
        </w:rPr>
        <w:t xml:space="preserve">na podstawie przesłanek </w:t>
      </w:r>
      <w:r w:rsidR="00C77290" w:rsidRPr="00AF550A">
        <w:rPr>
          <w:rFonts w:cs="Arial"/>
          <w:szCs w:val="20"/>
        </w:rPr>
        <w:t>określonych art.</w:t>
      </w:r>
      <w:r w:rsidRPr="00AF550A">
        <w:rPr>
          <w:rFonts w:cstheme="minorHAnsi"/>
          <w:sz w:val="20"/>
          <w:szCs w:val="20"/>
        </w:rPr>
        <w:t xml:space="preserve"> 7 ust. 1 ustawy z dnia 13 kwietnia 2022 r. o szczególnych rozwiązaniach w zakresie przeciwdziałania wspieraniu agresji na Ukrainę oraz służących ochronie bezpieczeństwa narodowego (Dz.U. z</w:t>
      </w:r>
      <w:r w:rsidR="001E57E3">
        <w:rPr>
          <w:rFonts w:cstheme="minorHAnsi"/>
          <w:sz w:val="20"/>
          <w:szCs w:val="20"/>
        </w:rPr>
        <w:t> </w:t>
      </w:r>
      <w:r w:rsidRPr="00AF550A">
        <w:rPr>
          <w:rFonts w:cstheme="minorHAnsi"/>
          <w:sz w:val="20"/>
          <w:szCs w:val="20"/>
        </w:rPr>
        <w:t>2022 r. poz. 835) z postępowania o udzielenie zamówienia publicznego lub konkursu prowadzonego na podstawie ustawy z dnia 11 września 2019 r. - Prawo zamówień publicznych wyklucza się</w:t>
      </w:r>
    </w:p>
    <w:p w14:paraId="3D513234" w14:textId="6651C67E" w:rsidR="004943A7" w:rsidRPr="003B3D2B" w:rsidRDefault="004943A7" w:rsidP="00567F59">
      <w:pPr>
        <w:spacing w:after="200" w:line="276" w:lineRule="auto"/>
        <w:jc w:val="both"/>
        <w:rPr>
          <w:rFonts w:cstheme="minorHAnsi"/>
          <w:sz w:val="20"/>
          <w:szCs w:val="20"/>
        </w:rPr>
      </w:pPr>
      <w:r w:rsidRPr="00AF550A">
        <w:rPr>
          <w:rFonts w:cstheme="minorHAnsi"/>
          <w:sz w:val="20"/>
          <w:szCs w:val="20"/>
        </w:rPr>
        <w:t>Zgodnie z art. 7 ust. 1 ustawy z dnia 13 kwietnia 2022 r</w:t>
      </w:r>
      <w:r w:rsidRPr="003B3D2B">
        <w:rPr>
          <w:rFonts w:cstheme="minorHAnsi"/>
          <w:sz w:val="20"/>
          <w:szCs w:val="20"/>
        </w:rPr>
        <w:t>. o szczególnych rozwiązaniach w zakresie przeciwdziałania wspieraniu agresji na Ukrainę oraz służących ochronie bezpieczeństwa narodowego (Dz.U. z 2022 r. poz. 835) z</w:t>
      </w:r>
      <w:r w:rsidR="001E57E3">
        <w:rPr>
          <w:rFonts w:cstheme="minorHAnsi"/>
          <w:sz w:val="20"/>
          <w:szCs w:val="20"/>
        </w:rPr>
        <w:t> </w:t>
      </w:r>
      <w:r w:rsidRPr="003B3D2B">
        <w:rPr>
          <w:rFonts w:cstheme="minorHAnsi"/>
          <w:sz w:val="20"/>
          <w:szCs w:val="20"/>
        </w:rPr>
        <w:t xml:space="preserve">postępowania o udzielenie zamówienia publicznego lub konkursu prowadzonego na podstawie ustawy z dnia 11 września 2019 r. - Prawo zamówień publicznych wyklucza się: </w:t>
      </w:r>
    </w:p>
    <w:p w14:paraId="6EFFCE6D" w14:textId="1E50A0D3" w:rsidR="004943A7" w:rsidRPr="003B3D2B" w:rsidRDefault="00E04461" w:rsidP="004943A7">
      <w:pPr>
        <w:jc w:val="both"/>
        <w:rPr>
          <w:rFonts w:cstheme="minorHAnsi"/>
          <w:sz w:val="20"/>
          <w:szCs w:val="20"/>
        </w:rPr>
      </w:pPr>
      <w:r w:rsidRPr="003B3D2B">
        <w:rPr>
          <w:rFonts w:cstheme="minorHAnsi"/>
          <w:sz w:val="20"/>
          <w:szCs w:val="20"/>
        </w:rPr>
        <w:t>a</w:t>
      </w:r>
      <w:r w:rsidR="004943A7" w:rsidRPr="003B3D2B">
        <w:rPr>
          <w:rFonts w:cstheme="minorHAnsi"/>
          <w:sz w:val="20"/>
          <w:szCs w:val="20"/>
        </w:rPr>
        <w:t>) wykonawcę oraz uczestnika konkursu wymienionego w wykazach określonych w rozporządzeniu 765/2006 i</w:t>
      </w:r>
      <w:r w:rsidR="001E57E3">
        <w:rPr>
          <w:rFonts w:cstheme="minorHAnsi"/>
          <w:sz w:val="20"/>
          <w:szCs w:val="20"/>
        </w:rPr>
        <w:t> </w:t>
      </w:r>
      <w:r w:rsidR="004943A7" w:rsidRPr="003B3D2B">
        <w:rPr>
          <w:rFonts w:cstheme="minorHAnsi"/>
          <w:sz w:val="20"/>
          <w:szCs w:val="20"/>
        </w:rPr>
        <w:t xml:space="preserve">rozporządzeniu 269/2014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(Dz.U. z 2022 r. poz. 835). </w:t>
      </w:r>
    </w:p>
    <w:p w14:paraId="669F2E1F" w14:textId="28D8899F" w:rsidR="004943A7" w:rsidRPr="003B3D2B" w:rsidRDefault="00E04461" w:rsidP="004943A7">
      <w:pPr>
        <w:jc w:val="both"/>
        <w:rPr>
          <w:rFonts w:cstheme="minorHAnsi"/>
          <w:sz w:val="20"/>
          <w:szCs w:val="20"/>
        </w:rPr>
      </w:pPr>
      <w:r w:rsidRPr="003B3D2B">
        <w:rPr>
          <w:rFonts w:cstheme="minorHAnsi"/>
          <w:sz w:val="20"/>
          <w:szCs w:val="20"/>
        </w:rPr>
        <w:t>b</w:t>
      </w:r>
      <w:r w:rsidR="004943A7" w:rsidRPr="003B3D2B">
        <w:rPr>
          <w:rFonts w:cstheme="minorHAnsi"/>
          <w:sz w:val="20"/>
          <w:szCs w:val="20"/>
        </w:rPr>
        <w:t>) wykonawcę oraz uczestnika konkursu, którego beneficjentem rzeczywistym w rozumieniu ustawy z dnia 1</w:t>
      </w:r>
      <w:r w:rsidR="001E57E3">
        <w:rPr>
          <w:rFonts w:cstheme="minorHAnsi"/>
          <w:sz w:val="20"/>
          <w:szCs w:val="20"/>
        </w:rPr>
        <w:t> </w:t>
      </w:r>
      <w:r w:rsidR="004943A7" w:rsidRPr="003B3D2B">
        <w:rPr>
          <w:rFonts w:cstheme="minorHAnsi"/>
          <w:sz w:val="20"/>
          <w:szCs w:val="20"/>
        </w:rPr>
        <w:t>marca 2018 r. o przeciwdziałaniu praniu pieniędzy oraz finansowaniu terroryzmu (Dz.U. z 2022 r. poz. 593 i</w:t>
      </w:r>
      <w:r w:rsidR="001E57E3">
        <w:rPr>
          <w:rFonts w:cstheme="minorHAnsi"/>
          <w:sz w:val="20"/>
          <w:szCs w:val="20"/>
        </w:rPr>
        <w:t> </w:t>
      </w:r>
      <w:r w:rsidR="004943A7" w:rsidRPr="003B3D2B">
        <w:rPr>
          <w:rFonts w:cstheme="minorHAnsi"/>
          <w:sz w:val="20"/>
          <w:szCs w:val="20"/>
        </w:rPr>
        <w:t xml:space="preserve">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(Dz.U. z 2022 r. poz. 835). </w:t>
      </w:r>
    </w:p>
    <w:p w14:paraId="03B9454A" w14:textId="0AF201CD" w:rsidR="004943A7" w:rsidRPr="003B3D2B" w:rsidRDefault="00E04461" w:rsidP="004943A7">
      <w:pPr>
        <w:jc w:val="both"/>
        <w:rPr>
          <w:rFonts w:cstheme="minorHAnsi"/>
          <w:sz w:val="20"/>
          <w:szCs w:val="20"/>
        </w:rPr>
      </w:pPr>
      <w:r w:rsidRPr="003B3D2B">
        <w:rPr>
          <w:rFonts w:cstheme="minorHAnsi"/>
          <w:sz w:val="20"/>
          <w:szCs w:val="20"/>
        </w:rPr>
        <w:t>c</w:t>
      </w:r>
      <w:r w:rsidR="004943A7" w:rsidRPr="003B3D2B">
        <w:rPr>
          <w:rFonts w:cstheme="minorHAnsi"/>
          <w:sz w:val="20"/>
          <w:szCs w:val="20"/>
        </w:rPr>
        <w:t>) wykonawcę oraz uczestnika konkursu, którego jednostką dominującą w rozumieniu art. 3 ust. 1 pkt 37 ustawy z dnia 29 września 1994 r. o rachunkowości (Dz.U. z 2021 r. poz. 217, 2105 i 2106) jest podmiot wymieniony w</w:t>
      </w:r>
      <w:r w:rsidR="001E57E3">
        <w:rPr>
          <w:rFonts w:cstheme="minorHAnsi"/>
          <w:sz w:val="20"/>
          <w:szCs w:val="20"/>
        </w:rPr>
        <w:t> </w:t>
      </w:r>
      <w:r w:rsidR="004943A7" w:rsidRPr="003B3D2B">
        <w:rPr>
          <w:rFonts w:cstheme="minorHAnsi"/>
          <w:sz w:val="20"/>
          <w:szCs w:val="20"/>
        </w:rPr>
        <w:t xml:space="preserve">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(Dz.U. z 2022 r. poz. 835). </w:t>
      </w:r>
    </w:p>
    <w:p w14:paraId="75A3DC2E" w14:textId="77777777" w:rsidR="004943A7" w:rsidRPr="003B3D2B" w:rsidRDefault="00E04461" w:rsidP="004943A7">
      <w:pPr>
        <w:spacing w:after="200" w:line="276" w:lineRule="auto"/>
        <w:jc w:val="both"/>
        <w:rPr>
          <w:rFonts w:cstheme="minorHAnsi"/>
          <w:sz w:val="20"/>
          <w:szCs w:val="20"/>
        </w:rPr>
      </w:pPr>
      <w:r w:rsidRPr="003B3D2B">
        <w:rPr>
          <w:rFonts w:cstheme="minorHAnsi"/>
          <w:sz w:val="20"/>
          <w:szCs w:val="20"/>
        </w:rPr>
        <w:t>d</w:t>
      </w:r>
      <w:r w:rsidR="004943A7" w:rsidRPr="003B3D2B">
        <w:rPr>
          <w:rFonts w:cstheme="minorHAnsi"/>
          <w:sz w:val="20"/>
          <w:szCs w:val="20"/>
        </w:rPr>
        <w:t xml:space="preserve">) Wykluczenie następuje na okres trwania okoliczności określonych w art. 7 ust. 1 ustawy z dnia 13 kwietnia 2022 r. o szczególnych rozwiązaniach w zakresie przeciwdziałania wspieraniu agresji na Ukrainę oraz służących ochronie bezpieczeństwa narodowego (Dz.U. z 2022 r. poz. 835). </w:t>
      </w:r>
    </w:p>
    <w:p w14:paraId="2A42C8AC" w14:textId="77777777" w:rsidR="006379D0" w:rsidRPr="003B3D2B" w:rsidRDefault="006379D0" w:rsidP="006379D0">
      <w:pPr>
        <w:spacing w:after="0" w:line="240" w:lineRule="auto"/>
        <w:jc w:val="right"/>
      </w:pPr>
      <w:r w:rsidRPr="003B3D2B">
        <w:t>……………………………………..</w:t>
      </w:r>
    </w:p>
    <w:p w14:paraId="5F1940FB" w14:textId="77777777" w:rsidR="006379D0" w:rsidRPr="004C22B1" w:rsidRDefault="006379D0" w:rsidP="006379D0">
      <w:pPr>
        <w:spacing w:after="0" w:line="240" w:lineRule="auto"/>
        <w:jc w:val="right"/>
        <w:rPr>
          <w:sz w:val="16"/>
        </w:rPr>
      </w:pPr>
      <w:r w:rsidRPr="004C22B1">
        <w:rPr>
          <w:sz w:val="16"/>
        </w:rPr>
        <w:t xml:space="preserve">Data, podpis i pieczęć osoby upoważnionej </w:t>
      </w:r>
      <w:r w:rsidRPr="004C22B1">
        <w:rPr>
          <w:sz w:val="16"/>
        </w:rPr>
        <w:br/>
        <w:t xml:space="preserve">do reprezentacji Oferenta </w:t>
      </w:r>
    </w:p>
    <w:p w14:paraId="43577863" w14:textId="77777777" w:rsidR="00167D02" w:rsidRDefault="00167D02" w:rsidP="004754FC">
      <w:pPr>
        <w:spacing w:after="0" w:line="240" w:lineRule="auto"/>
        <w:rPr>
          <w:rFonts w:eastAsia="Times New Roman" w:cstheme="minorHAnsi"/>
          <w:b/>
          <w:color w:val="000000"/>
          <w:lang w:eastAsia="pl-PL"/>
        </w:rPr>
      </w:pPr>
    </w:p>
    <w:p w14:paraId="67717A9E" w14:textId="142AA70E" w:rsidR="004754FC" w:rsidRPr="00E04461" w:rsidRDefault="004754FC" w:rsidP="004754FC">
      <w:pPr>
        <w:spacing w:after="0" w:line="240" w:lineRule="auto"/>
        <w:rPr>
          <w:rFonts w:eastAsia="Times New Roman" w:cstheme="minorHAnsi"/>
          <w:b/>
          <w:color w:val="000000"/>
          <w:lang w:eastAsia="pl-PL"/>
        </w:rPr>
      </w:pPr>
      <w:r w:rsidRPr="00E04461">
        <w:rPr>
          <w:rFonts w:eastAsia="Times New Roman" w:cstheme="minorHAnsi"/>
          <w:b/>
          <w:color w:val="000000"/>
          <w:lang w:eastAsia="pl-PL"/>
        </w:rPr>
        <w:t>Załącznik nr 5</w:t>
      </w:r>
    </w:p>
    <w:p w14:paraId="1E573F78" w14:textId="77777777" w:rsidR="00167D02" w:rsidRDefault="00167D02" w:rsidP="005A6EF2">
      <w:pPr>
        <w:tabs>
          <w:tab w:val="left" w:leader="dot" w:pos="2268"/>
        </w:tabs>
        <w:rPr>
          <w:rFonts w:ascii="Times New Roman" w:hAnsi="Times New Roman"/>
        </w:rPr>
      </w:pPr>
    </w:p>
    <w:p w14:paraId="56E88A98" w14:textId="00497D44" w:rsidR="005A6EF2" w:rsidRPr="005A6EF2" w:rsidRDefault="005A6EF2" w:rsidP="005A6EF2">
      <w:pPr>
        <w:tabs>
          <w:tab w:val="left" w:leader="dot" w:pos="2268"/>
        </w:tabs>
        <w:rPr>
          <w:rFonts w:ascii="Times New Roman" w:hAnsi="Times New Roman"/>
          <w:b/>
        </w:rPr>
      </w:pPr>
      <w:r w:rsidRPr="005A6EF2">
        <w:rPr>
          <w:rFonts w:ascii="Times New Roman" w:hAnsi="Times New Roman"/>
        </w:rPr>
        <w:t>Nazwa Wykonawcy:</w:t>
      </w:r>
      <w:r w:rsidR="00C23C4D">
        <w:rPr>
          <w:rFonts w:ascii="Times New Roman" w:hAnsi="Times New Roman"/>
        </w:rPr>
        <w:t xml:space="preserve"> </w:t>
      </w:r>
      <w:r w:rsidRPr="00C23C4D">
        <w:rPr>
          <w:rFonts w:cstheme="minorHAnsi"/>
          <w:sz w:val="16"/>
          <w:szCs w:val="16"/>
        </w:rPr>
        <w:tab/>
        <w:t>…………………………………</w:t>
      </w:r>
    </w:p>
    <w:p w14:paraId="3219DC03" w14:textId="77777777" w:rsidR="005A6EF2" w:rsidRPr="005A6EF2" w:rsidRDefault="005A6EF2" w:rsidP="005A6EF2">
      <w:pPr>
        <w:ind w:firstLine="708"/>
        <w:jc w:val="both"/>
        <w:rPr>
          <w:rFonts w:cstheme="minorHAnsi"/>
          <w:b/>
          <w:bCs/>
        </w:rPr>
      </w:pPr>
    </w:p>
    <w:p w14:paraId="251A1D0F" w14:textId="5D53EEA1" w:rsidR="005A6EF2" w:rsidRPr="005A6EF2" w:rsidRDefault="005A6EF2" w:rsidP="005A6EF2">
      <w:pPr>
        <w:jc w:val="both"/>
        <w:rPr>
          <w:rFonts w:cstheme="minorHAnsi"/>
          <w:b/>
        </w:rPr>
      </w:pPr>
      <w:r w:rsidRPr="005A6EF2">
        <w:rPr>
          <w:rFonts w:cstheme="minorHAnsi"/>
          <w:b/>
          <w:bCs/>
        </w:rPr>
        <w:t xml:space="preserve">Wykaz robót budowlanych wykonanych w okresie ostatnich pięciu lat przed upływem terminu składania </w:t>
      </w:r>
      <w:r w:rsidR="004C661F" w:rsidRPr="005A6EF2">
        <w:rPr>
          <w:rFonts w:cstheme="minorHAnsi"/>
          <w:b/>
          <w:bCs/>
        </w:rPr>
        <w:t>ofert,</w:t>
      </w:r>
      <w:r w:rsidR="00C77290" w:rsidRPr="005A6EF2">
        <w:rPr>
          <w:rFonts w:cstheme="minorHAnsi"/>
          <w:b/>
          <w:bCs/>
        </w:rPr>
        <w:t xml:space="preserve"> a</w:t>
      </w:r>
      <w:r w:rsidRPr="005A6EF2">
        <w:rPr>
          <w:rFonts w:cstheme="minorHAnsi"/>
        </w:rPr>
        <w:t xml:space="preserve"> jeżeli okres prowadzenia działalności jest krótszy – w tym okresie</w:t>
      </w:r>
      <w:r w:rsidRPr="005A6EF2">
        <w:rPr>
          <w:rFonts w:cstheme="minorHAnsi"/>
          <w:b/>
          <w:bCs/>
        </w:rPr>
        <w:t xml:space="preserve">, </w:t>
      </w:r>
      <w:r w:rsidRPr="005A6EF2">
        <w:rPr>
          <w:rFonts w:cstheme="minorHAnsi"/>
          <w:bCs/>
        </w:rPr>
        <w:t xml:space="preserve">w </w:t>
      </w:r>
      <w:r w:rsidRPr="005A6EF2">
        <w:rPr>
          <w:rFonts w:cstheme="minorHAnsi"/>
          <w:b/>
        </w:rPr>
        <w:t>zakresie wykonania</w:t>
      </w:r>
      <w:r w:rsidRPr="005A6EF2">
        <w:rPr>
          <w:rFonts w:cstheme="minorHAnsi"/>
          <w:b/>
          <w:bCs/>
        </w:rPr>
        <w:t xml:space="preserve"> robót budowlanych.</w:t>
      </w:r>
    </w:p>
    <w:p w14:paraId="75D9843D" w14:textId="77777777" w:rsidR="005A6EF2" w:rsidRPr="005A6EF2" w:rsidRDefault="005A6EF2" w:rsidP="005A6EF2">
      <w:pPr>
        <w:ind w:firstLine="708"/>
        <w:jc w:val="both"/>
        <w:rPr>
          <w:rFonts w:cstheme="minorHAnsi"/>
          <w:b/>
          <w:bCs/>
        </w:rPr>
      </w:pPr>
    </w:p>
    <w:p w14:paraId="34B3166A" w14:textId="77777777" w:rsidR="005A6EF2" w:rsidRPr="005A6EF2" w:rsidRDefault="005A6EF2" w:rsidP="005A6EF2">
      <w:pPr>
        <w:spacing w:line="360" w:lineRule="atLeast"/>
        <w:jc w:val="both"/>
        <w:rPr>
          <w:rFonts w:cstheme="minorHAnsi"/>
        </w:rPr>
      </w:pPr>
      <w:r w:rsidRPr="005A6EF2">
        <w:rPr>
          <w:rFonts w:cstheme="minorHAnsi"/>
        </w:rPr>
        <w:t>Nazwa Wykonawcy .........................................................................................................................</w:t>
      </w:r>
    </w:p>
    <w:p w14:paraId="556FBCE5" w14:textId="77777777" w:rsidR="005A6EF2" w:rsidRPr="005A6EF2" w:rsidRDefault="005A6EF2" w:rsidP="005A6EF2">
      <w:pPr>
        <w:suppressAutoHyphens/>
        <w:spacing w:after="0" w:line="360" w:lineRule="atLeast"/>
        <w:jc w:val="both"/>
        <w:rPr>
          <w:rFonts w:eastAsia="Times New Roman" w:cstheme="minorHAnsi"/>
          <w:lang w:eastAsia="ar-SA"/>
        </w:rPr>
      </w:pPr>
      <w:r w:rsidRPr="005A6EF2">
        <w:rPr>
          <w:rFonts w:eastAsia="Times New Roman" w:cstheme="minorHAnsi"/>
          <w:lang w:eastAsia="ar-SA"/>
        </w:rPr>
        <w:t>Adres Wykonawcy ..........................................................................................................................</w:t>
      </w:r>
    </w:p>
    <w:p w14:paraId="3AAE759C" w14:textId="77777777" w:rsidR="005A6EF2" w:rsidRPr="005A6EF2" w:rsidRDefault="005A6EF2" w:rsidP="005A6EF2">
      <w:pPr>
        <w:spacing w:line="360" w:lineRule="atLeast"/>
        <w:jc w:val="both"/>
        <w:rPr>
          <w:rFonts w:cstheme="minorHAnsi"/>
        </w:rPr>
      </w:pPr>
    </w:p>
    <w:tbl>
      <w:tblPr>
        <w:tblW w:w="9220" w:type="dxa"/>
        <w:tblInd w:w="3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2"/>
        <w:gridCol w:w="4365"/>
        <w:gridCol w:w="1275"/>
        <w:gridCol w:w="1276"/>
        <w:gridCol w:w="1702"/>
      </w:tblGrid>
      <w:tr w:rsidR="005A6EF2" w:rsidRPr="005A6EF2" w14:paraId="36694975" w14:textId="77777777" w:rsidTr="005A6EF2"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E2A209" w14:textId="77777777" w:rsidR="005A6EF2" w:rsidRPr="005A6EF2" w:rsidRDefault="005A6EF2" w:rsidP="005A6EF2">
            <w:pPr>
              <w:widowControl w:val="0"/>
              <w:suppressAutoHyphens/>
              <w:snapToGrid w:val="0"/>
              <w:spacing w:before="60" w:after="60" w:line="249" w:lineRule="auto"/>
              <w:jc w:val="both"/>
              <w:rPr>
                <w:rFonts w:cstheme="minorHAnsi"/>
                <w:sz w:val="20"/>
                <w:szCs w:val="20"/>
              </w:rPr>
            </w:pPr>
            <w:r w:rsidRPr="005A6EF2">
              <w:rPr>
                <w:rFonts w:cstheme="minorHAnsi"/>
                <w:sz w:val="20"/>
                <w:szCs w:val="20"/>
              </w:rPr>
              <w:t xml:space="preserve">L.p. 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6F0E3B" w14:textId="77777777" w:rsidR="005A6EF2" w:rsidRPr="005A6EF2" w:rsidRDefault="005A6EF2" w:rsidP="005A6EF2">
            <w:pPr>
              <w:widowControl w:val="0"/>
              <w:suppressAutoHyphens/>
              <w:snapToGrid w:val="0"/>
              <w:spacing w:before="60" w:after="60" w:line="249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5A6EF2">
              <w:rPr>
                <w:rFonts w:cstheme="minorHAnsi"/>
                <w:b/>
                <w:bCs/>
                <w:sz w:val="20"/>
                <w:szCs w:val="20"/>
              </w:rPr>
              <w:t xml:space="preserve">Przedmiot zamówienia </w:t>
            </w:r>
          </w:p>
          <w:p w14:paraId="0581DAE8" w14:textId="49A190DF" w:rsidR="005A6EF2" w:rsidRPr="005A6EF2" w:rsidRDefault="005A6EF2" w:rsidP="005A6EF2">
            <w:pPr>
              <w:widowControl w:val="0"/>
              <w:suppressAutoHyphens/>
              <w:spacing w:before="60" w:after="60" w:line="249" w:lineRule="auto"/>
              <w:jc w:val="both"/>
              <w:rPr>
                <w:rFonts w:cstheme="minorHAnsi"/>
                <w:sz w:val="20"/>
                <w:szCs w:val="20"/>
              </w:rPr>
            </w:pPr>
            <w:r w:rsidRPr="005A6EF2">
              <w:rPr>
                <w:rFonts w:cstheme="minorHAnsi"/>
                <w:sz w:val="20"/>
                <w:szCs w:val="20"/>
              </w:rPr>
              <w:t xml:space="preserve">1. charakterystyka wykonanej roboty budowlanej wraz z parametrami technicznymi </w:t>
            </w:r>
            <w:r w:rsidR="00C77290" w:rsidRPr="005A6EF2">
              <w:rPr>
                <w:rFonts w:cstheme="minorHAnsi"/>
                <w:sz w:val="20"/>
                <w:szCs w:val="20"/>
              </w:rPr>
              <w:t>i informacjami</w:t>
            </w:r>
            <w:r w:rsidR="00C77290" w:rsidRPr="005A6EF2">
              <w:rPr>
                <w:rFonts w:cstheme="minorHAnsi"/>
                <w:bCs/>
                <w:sz w:val="20"/>
                <w:szCs w:val="20"/>
              </w:rPr>
              <w:t xml:space="preserve"> koniecznymi</w:t>
            </w:r>
            <w:r w:rsidRPr="005A6EF2">
              <w:rPr>
                <w:rFonts w:cstheme="minorHAnsi"/>
                <w:bCs/>
                <w:sz w:val="20"/>
                <w:szCs w:val="20"/>
              </w:rPr>
              <w:t xml:space="preserve"> dla oceny warunku udziału w postępowaniu dotyczącymi wiedzy i doświadczenia</w:t>
            </w:r>
            <w:r w:rsidRPr="005A6EF2">
              <w:rPr>
                <w:rFonts w:cstheme="minorHAnsi"/>
                <w:sz w:val="20"/>
                <w:szCs w:val="20"/>
              </w:rPr>
              <w:t xml:space="preserve"> Wykonawcy</w:t>
            </w:r>
          </w:p>
          <w:p w14:paraId="61B7B84B" w14:textId="576362B8" w:rsidR="005A6EF2" w:rsidRPr="005A6EF2" w:rsidRDefault="005A6EF2" w:rsidP="005A6EF2">
            <w:pPr>
              <w:widowControl w:val="0"/>
              <w:suppressAutoHyphens/>
              <w:spacing w:before="60" w:after="60" w:line="249" w:lineRule="auto"/>
              <w:jc w:val="both"/>
              <w:rPr>
                <w:rFonts w:cstheme="minorHAnsi"/>
                <w:sz w:val="20"/>
                <w:szCs w:val="20"/>
              </w:rPr>
            </w:pPr>
            <w:r w:rsidRPr="005A6EF2">
              <w:rPr>
                <w:rFonts w:cstheme="minorHAnsi"/>
                <w:bCs/>
                <w:sz w:val="20"/>
                <w:szCs w:val="20"/>
              </w:rPr>
              <w:t xml:space="preserve">2. </w:t>
            </w:r>
            <w:r w:rsidR="00C77290" w:rsidRPr="005A6EF2">
              <w:rPr>
                <w:rFonts w:cstheme="minorHAnsi"/>
                <w:bCs/>
                <w:sz w:val="20"/>
                <w:szCs w:val="20"/>
              </w:rPr>
              <w:t xml:space="preserve">informacja </w:t>
            </w:r>
            <w:r w:rsidR="00C77290" w:rsidRPr="005A6EF2">
              <w:rPr>
                <w:rFonts w:cstheme="minorHAnsi"/>
                <w:sz w:val="20"/>
                <w:szCs w:val="20"/>
              </w:rPr>
              <w:t>czy</w:t>
            </w:r>
            <w:r w:rsidRPr="005A6EF2">
              <w:rPr>
                <w:rFonts w:cstheme="minorHAnsi"/>
                <w:sz w:val="20"/>
                <w:szCs w:val="20"/>
              </w:rPr>
              <w:t xml:space="preserve"> zostały załączone</w:t>
            </w:r>
            <w:r w:rsidR="00C77290">
              <w:rPr>
                <w:rFonts w:cstheme="minorHAnsi"/>
                <w:sz w:val="20"/>
                <w:szCs w:val="20"/>
              </w:rPr>
              <w:t xml:space="preserve"> </w:t>
            </w:r>
            <w:r w:rsidRPr="005A6EF2">
              <w:rPr>
                <w:rFonts w:cstheme="minorHAnsi"/>
                <w:sz w:val="20"/>
                <w:szCs w:val="20"/>
              </w:rPr>
              <w:t xml:space="preserve">dowody dotyczące najważniejszych robót określających, czy roboty te zostały wykonane w sposób należyty oraz wskazujących, czy zostały wykonane należycie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25F00F" w14:textId="77777777" w:rsidR="005A6EF2" w:rsidRPr="005A6EF2" w:rsidRDefault="005A6EF2" w:rsidP="005A6EF2">
            <w:pPr>
              <w:widowControl w:val="0"/>
              <w:suppressAutoHyphens/>
              <w:snapToGrid w:val="0"/>
              <w:spacing w:before="60" w:after="60" w:line="249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5A6EF2">
              <w:rPr>
                <w:rFonts w:cstheme="minorHAnsi"/>
                <w:b/>
                <w:bCs/>
                <w:sz w:val="20"/>
                <w:szCs w:val="20"/>
              </w:rPr>
              <w:t xml:space="preserve">Całkowita wartość </w:t>
            </w:r>
          </w:p>
          <w:p w14:paraId="2A774EFC" w14:textId="77777777" w:rsidR="005A6EF2" w:rsidRPr="005A6EF2" w:rsidRDefault="005A6EF2" w:rsidP="005A6EF2">
            <w:pPr>
              <w:widowControl w:val="0"/>
              <w:suppressAutoHyphens/>
              <w:spacing w:before="60" w:after="60" w:line="249" w:lineRule="auto"/>
              <w:jc w:val="both"/>
              <w:rPr>
                <w:rFonts w:cstheme="minorHAnsi"/>
                <w:sz w:val="20"/>
                <w:szCs w:val="20"/>
              </w:rPr>
            </w:pPr>
            <w:r w:rsidRPr="005A6EF2">
              <w:rPr>
                <w:rFonts w:cstheme="minorHAnsi"/>
                <w:sz w:val="20"/>
                <w:szCs w:val="20"/>
              </w:rPr>
              <w:t>(brutto)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DE3BA" w14:textId="77777777" w:rsidR="005A6EF2" w:rsidRPr="005A6EF2" w:rsidRDefault="005A6EF2" w:rsidP="005A6EF2">
            <w:pPr>
              <w:widowControl w:val="0"/>
              <w:suppressAutoHyphens/>
              <w:snapToGrid w:val="0"/>
              <w:spacing w:before="60" w:after="60" w:line="249" w:lineRule="auto"/>
              <w:jc w:val="both"/>
              <w:rPr>
                <w:rFonts w:cstheme="minorHAnsi"/>
                <w:sz w:val="20"/>
                <w:szCs w:val="20"/>
              </w:rPr>
            </w:pPr>
            <w:r w:rsidRPr="005A6EF2">
              <w:rPr>
                <w:rFonts w:cstheme="minorHAnsi"/>
                <w:b/>
                <w:bCs/>
                <w:sz w:val="20"/>
                <w:szCs w:val="20"/>
              </w:rPr>
              <w:t>Terminy wykonania</w:t>
            </w:r>
            <w:r w:rsidRPr="005A6EF2">
              <w:rPr>
                <w:rFonts w:cstheme="minorHAnsi"/>
                <w:sz w:val="20"/>
                <w:szCs w:val="20"/>
              </w:rPr>
              <w:t xml:space="preserve"> robót: od – do dzień, miesiąc, rok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629AB" w14:textId="77777777" w:rsidR="005A6EF2" w:rsidRPr="005A6EF2" w:rsidRDefault="005A6EF2" w:rsidP="005A6EF2">
            <w:pPr>
              <w:widowControl w:val="0"/>
              <w:suppressAutoHyphens/>
              <w:snapToGrid w:val="0"/>
              <w:spacing w:before="60" w:after="60" w:line="249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5A6EF2">
              <w:rPr>
                <w:rFonts w:cstheme="minorHAnsi"/>
                <w:bCs/>
                <w:sz w:val="20"/>
                <w:szCs w:val="20"/>
              </w:rPr>
              <w:t xml:space="preserve">Miejsce wykonywania, nazwa zamawiającego </w:t>
            </w:r>
          </w:p>
        </w:tc>
      </w:tr>
      <w:tr w:rsidR="005A6EF2" w:rsidRPr="005A6EF2" w14:paraId="2F9F2D06" w14:textId="77777777" w:rsidTr="005A6EF2">
        <w:tc>
          <w:tcPr>
            <w:tcW w:w="602" w:type="dxa"/>
            <w:tcBorders>
              <w:left w:val="single" w:sz="4" w:space="0" w:color="000000"/>
              <w:bottom w:val="single" w:sz="4" w:space="0" w:color="000000"/>
            </w:tcBorders>
          </w:tcPr>
          <w:p w14:paraId="0033DA29" w14:textId="77777777" w:rsidR="005A6EF2" w:rsidRPr="005A6EF2" w:rsidRDefault="005A6EF2" w:rsidP="005A6EF2">
            <w:pPr>
              <w:widowControl w:val="0"/>
              <w:suppressAutoHyphens/>
              <w:snapToGrid w:val="0"/>
              <w:spacing w:before="60" w:after="60" w:line="249" w:lineRule="auto"/>
              <w:jc w:val="both"/>
              <w:rPr>
                <w:rFonts w:cstheme="minorHAnsi"/>
              </w:rPr>
            </w:pPr>
          </w:p>
        </w:tc>
        <w:tc>
          <w:tcPr>
            <w:tcW w:w="4365" w:type="dxa"/>
            <w:tcBorders>
              <w:left w:val="single" w:sz="4" w:space="0" w:color="000000"/>
              <w:bottom w:val="single" w:sz="4" w:space="0" w:color="000000"/>
            </w:tcBorders>
          </w:tcPr>
          <w:p w14:paraId="60450366" w14:textId="77777777" w:rsidR="005A6EF2" w:rsidRPr="005A6EF2" w:rsidRDefault="005A6EF2" w:rsidP="005A6EF2">
            <w:pPr>
              <w:widowControl w:val="0"/>
              <w:suppressAutoHyphens/>
              <w:snapToGrid w:val="0"/>
              <w:spacing w:before="60" w:after="60" w:line="249" w:lineRule="auto"/>
              <w:jc w:val="both"/>
              <w:rPr>
                <w:rFonts w:cstheme="minorHAnsi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14:paraId="52A05C36" w14:textId="77777777" w:rsidR="005A6EF2" w:rsidRPr="005A6EF2" w:rsidRDefault="005A6EF2" w:rsidP="005A6EF2">
            <w:pPr>
              <w:widowControl w:val="0"/>
              <w:suppressAutoHyphens/>
              <w:snapToGrid w:val="0"/>
              <w:spacing w:before="60" w:after="60" w:line="249" w:lineRule="auto"/>
              <w:jc w:val="both"/>
              <w:rPr>
                <w:rFonts w:cstheme="minorHAnsi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E6B04" w14:textId="77777777" w:rsidR="005A6EF2" w:rsidRPr="005A6EF2" w:rsidRDefault="005A6EF2" w:rsidP="005A6EF2">
            <w:pPr>
              <w:widowControl w:val="0"/>
              <w:suppressAutoHyphens/>
              <w:snapToGrid w:val="0"/>
              <w:spacing w:before="60" w:after="60" w:line="249" w:lineRule="auto"/>
              <w:jc w:val="both"/>
              <w:rPr>
                <w:rFonts w:cstheme="minorHAnsi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C6BC4" w14:textId="77777777" w:rsidR="005A6EF2" w:rsidRPr="005A6EF2" w:rsidRDefault="005A6EF2" w:rsidP="005A6EF2">
            <w:pPr>
              <w:widowControl w:val="0"/>
              <w:suppressAutoHyphens/>
              <w:snapToGrid w:val="0"/>
              <w:spacing w:before="60" w:after="60" w:line="249" w:lineRule="auto"/>
              <w:jc w:val="both"/>
              <w:rPr>
                <w:rFonts w:cstheme="minorHAnsi"/>
              </w:rPr>
            </w:pPr>
          </w:p>
        </w:tc>
      </w:tr>
      <w:tr w:rsidR="005A6EF2" w:rsidRPr="005A6EF2" w14:paraId="2CFE093D" w14:textId="77777777" w:rsidTr="005A6EF2">
        <w:tc>
          <w:tcPr>
            <w:tcW w:w="602" w:type="dxa"/>
            <w:tcBorders>
              <w:left w:val="single" w:sz="4" w:space="0" w:color="000000"/>
              <w:bottom w:val="single" w:sz="4" w:space="0" w:color="000000"/>
            </w:tcBorders>
          </w:tcPr>
          <w:p w14:paraId="088F0B89" w14:textId="77777777" w:rsidR="005A6EF2" w:rsidRPr="005A6EF2" w:rsidRDefault="005A6EF2" w:rsidP="005A6EF2">
            <w:pPr>
              <w:widowControl w:val="0"/>
              <w:suppressAutoHyphens/>
              <w:snapToGrid w:val="0"/>
              <w:spacing w:before="60" w:after="60" w:line="249" w:lineRule="auto"/>
              <w:jc w:val="both"/>
              <w:rPr>
                <w:rFonts w:cstheme="minorHAnsi"/>
              </w:rPr>
            </w:pPr>
          </w:p>
        </w:tc>
        <w:tc>
          <w:tcPr>
            <w:tcW w:w="4365" w:type="dxa"/>
            <w:tcBorders>
              <w:left w:val="single" w:sz="4" w:space="0" w:color="000000"/>
              <w:bottom w:val="single" w:sz="4" w:space="0" w:color="000000"/>
            </w:tcBorders>
          </w:tcPr>
          <w:p w14:paraId="72BA3DC4" w14:textId="77777777" w:rsidR="005A6EF2" w:rsidRPr="005A6EF2" w:rsidRDefault="005A6EF2" w:rsidP="005A6EF2">
            <w:pPr>
              <w:widowControl w:val="0"/>
              <w:suppressAutoHyphens/>
              <w:snapToGrid w:val="0"/>
              <w:spacing w:before="60" w:after="60" w:line="249" w:lineRule="auto"/>
              <w:jc w:val="both"/>
              <w:rPr>
                <w:rFonts w:cstheme="minorHAnsi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14:paraId="6DE06E7A" w14:textId="77777777" w:rsidR="005A6EF2" w:rsidRPr="005A6EF2" w:rsidRDefault="005A6EF2" w:rsidP="005A6EF2">
            <w:pPr>
              <w:widowControl w:val="0"/>
              <w:suppressAutoHyphens/>
              <w:snapToGrid w:val="0"/>
              <w:spacing w:before="60" w:after="60" w:line="249" w:lineRule="auto"/>
              <w:jc w:val="both"/>
              <w:rPr>
                <w:rFonts w:cstheme="minorHAnsi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B3C46" w14:textId="77777777" w:rsidR="005A6EF2" w:rsidRPr="005A6EF2" w:rsidRDefault="005A6EF2" w:rsidP="005A6EF2">
            <w:pPr>
              <w:widowControl w:val="0"/>
              <w:suppressAutoHyphens/>
              <w:snapToGrid w:val="0"/>
              <w:spacing w:before="60" w:after="60" w:line="249" w:lineRule="auto"/>
              <w:jc w:val="both"/>
              <w:rPr>
                <w:rFonts w:cstheme="minorHAnsi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4304F" w14:textId="77777777" w:rsidR="005A6EF2" w:rsidRPr="005A6EF2" w:rsidRDefault="005A6EF2" w:rsidP="005A6EF2">
            <w:pPr>
              <w:widowControl w:val="0"/>
              <w:suppressAutoHyphens/>
              <w:snapToGrid w:val="0"/>
              <w:spacing w:before="60" w:after="60" w:line="249" w:lineRule="auto"/>
              <w:jc w:val="both"/>
              <w:rPr>
                <w:rFonts w:cstheme="minorHAnsi"/>
              </w:rPr>
            </w:pPr>
          </w:p>
        </w:tc>
      </w:tr>
      <w:tr w:rsidR="005A6EF2" w:rsidRPr="005A6EF2" w14:paraId="6490E5AF" w14:textId="77777777" w:rsidTr="005A6EF2">
        <w:tc>
          <w:tcPr>
            <w:tcW w:w="602" w:type="dxa"/>
            <w:tcBorders>
              <w:left w:val="single" w:sz="4" w:space="0" w:color="000000"/>
              <w:bottom w:val="single" w:sz="4" w:space="0" w:color="000000"/>
            </w:tcBorders>
          </w:tcPr>
          <w:p w14:paraId="28B52807" w14:textId="77777777" w:rsidR="005A6EF2" w:rsidRPr="005A6EF2" w:rsidRDefault="005A6EF2" w:rsidP="005A6EF2">
            <w:pPr>
              <w:widowControl w:val="0"/>
              <w:suppressAutoHyphens/>
              <w:snapToGrid w:val="0"/>
              <w:spacing w:before="60" w:after="60" w:line="249" w:lineRule="auto"/>
              <w:jc w:val="both"/>
              <w:rPr>
                <w:rFonts w:cstheme="minorHAnsi"/>
              </w:rPr>
            </w:pPr>
          </w:p>
        </w:tc>
        <w:tc>
          <w:tcPr>
            <w:tcW w:w="4365" w:type="dxa"/>
            <w:tcBorders>
              <w:left w:val="single" w:sz="4" w:space="0" w:color="000000"/>
              <w:bottom w:val="single" w:sz="4" w:space="0" w:color="000000"/>
            </w:tcBorders>
          </w:tcPr>
          <w:p w14:paraId="48CD573B" w14:textId="77777777" w:rsidR="005A6EF2" w:rsidRPr="005A6EF2" w:rsidRDefault="005A6EF2" w:rsidP="005A6EF2">
            <w:pPr>
              <w:widowControl w:val="0"/>
              <w:suppressAutoHyphens/>
              <w:snapToGrid w:val="0"/>
              <w:spacing w:before="60" w:after="60" w:line="249" w:lineRule="auto"/>
              <w:jc w:val="both"/>
              <w:rPr>
                <w:rFonts w:cstheme="minorHAnsi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14:paraId="08983F3D" w14:textId="77777777" w:rsidR="005A6EF2" w:rsidRPr="005A6EF2" w:rsidRDefault="005A6EF2" w:rsidP="005A6EF2">
            <w:pPr>
              <w:widowControl w:val="0"/>
              <w:suppressAutoHyphens/>
              <w:snapToGrid w:val="0"/>
              <w:spacing w:before="60" w:after="60" w:line="249" w:lineRule="auto"/>
              <w:jc w:val="both"/>
              <w:rPr>
                <w:rFonts w:cstheme="minorHAnsi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EC19A" w14:textId="77777777" w:rsidR="005A6EF2" w:rsidRPr="005A6EF2" w:rsidRDefault="005A6EF2" w:rsidP="005A6EF2">
            <w:pPr>
              <w:widowControl w:val="0"/>
              <w:suppressAutoHyphens/>
              <w:snapToGrid w:val="0"/>
              <w:spacing w:before="60" w:after="60" w:line="249" w:lineRule="auto"/>
              <w:jc w:val="both"/>
              <w:rPr>
                <w:rFonts w:cstheme="minorHAnsi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624DC" w14:textId="77777777" w:rsidR="005A6EF2" w:rsidRPr="005A6EF2" w:rsidRDefault="005A6EF2" w:rsidP="005A6EF2">
            <w:pPr>
              <w:widowControl w:val="0"/>
              <w:suppressAutoHyphens/>
              <w:snapToGrid w:val="0"/>
              <w:spacing w:before="60" w:after="60" w:line="249" w:lineRule="auto"/>
              <w:jc w:val="both"/>
              <w:rPr>
                <w:rFonts w:cstheme="minorHAnsi"/>
              </w:rPr>
            </w:pPr>
          </w:p>
        </w:tc>
      </w:tr>
      <w:tr w:rsidR="005A6EF2" w:rsidRPr="005A6EF2" w14:paraId="7FE23398" w14:textId="77777777" w:rsidTr="005A6EF2">
        <w:tc>
          <w:tcPr>
            <w:tcW w:w="602" w:type="dxa"/>
            <w:tcBorders>
              <w:left w:val="single" w:sz="4" w:space="0" w:color="000000"/>
              <w:bottom w:val="single" w:sz="4" w:space="0" w:color="000000"/>
            </w:tcBorders>
          </w:tcPr>
          <w:p w14:paraId="25C85BA5" w14:textId="77777777" w:rsidR="005A6EF2" w:rsidRPr="005A6EF2" w:rsidRDefault="005A6EF2" w:rsidP="005A6EF2">
            <w:pPr>
              <w:widowControl w:val="0"/>
              <w:suppressAutoHyphens/>
              <w:snapToGrid w:val="0"/>
              <w:spacing w:before="60" w:after="60" w:line="249" w:lineRule="auto"/>
              <w:jc w:val="both"/>
              <w:rPr>
                <w:rFonts w:cstheme="minorHAnsi"/>
              </w:rPr>
            </w:pPr>
          </w:p>
        </w:tc>
        <w:tc>
          <w:tcPr>
            <w:tcW w:w="4365" w:type="dxa"/>
            <w:tcBorders>
              <w:left w:val="single" w:sz="4" w:space="0" w:color="000000"/>
              <w:bottom w:val="single" w:sz="4" w:space="0" w:color="000000"/>
            </w:tcBorders>
          </w:tcPr>
          <w:p w14:paraId="12708017" w14:textId="77777777" w:rsidR="005A6EF2" w:rsidRPr="005A6EF2" w:rsidRDefault="005A6EF2" w:rsidP="005A6EF2">
            <w:pPr>
              <w:widowControl w:val="0"/>
              <w:suppressAutoHyphens/>
              <w:snapToGrid w:val="0"/>
              <w:spacing w:before="60" w:after="60" w:line="249" w:lineRule="auto"/>
              <w:jc w:val="both"/>
              <w:rPr>
                <w:rFonts w:cstheme="minorHAnsi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14:paraId="00EEC036" w14:textId="77777777" w:rsidR="005A6EF2" w:rsidRPr="005A6EF2" w:rsidRDefault="005A6EF2" w:rsidP="005A6EF2">
            <w:pPr>
              <w:widowControl w:val="0"/>
              <w:suppressAutoHyphens/>
              <w:snapToGrid w:val="0"/>
              <w:spacing w:before="60" w:after="60" w:line="249" w:lineRule="auto"/>
              <w:jc w:val="both"/>
              <w:rPr>
                <w:rFonts w:cstheme="minorHAnsi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08087" w14:textId="77777777" w:rsidR="005A6EF2" w:rsidRPr="005A6EF2" w:rsidRDefault="005A6EF2" w:rsidP="005A6EF2">
            <w:pPr>
              <w:widowControl w:val="0"/>
              <w:suppressAutoHyphens/>
              <w:snapToGrid w:val="0"/>
              <w:spacing w:before="60" w:after="60" w:line="249" w:lineRule="auto"/>
              <w:jc w:val="both"/>
              <w:rPr>
                <w:rFonts w:cstheme="minorHAnsi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F9BA0" w14:textId="77777777" w:rsidR="005A6EF2" w:rsidRPr="005A6EF2" w:rsidRDefault="005A6EF2" w:rsidP="005A6EF2">
            <w:pPr>
              <w:widowControl w:val="0"/>
              <w:suppressAutoHyphens/>
              <w:snapToGrid w:val="0"/>
              <w:spacing w:before="60" w:after="60" w:line="249" w:lineRule="auto"/>
              <w:jc w:val="both"/>
              <w:rPr>
                <w:rFonts w:cstheme="minorHAnsi"/>
              </w:rPr>
            </w:pPr>
          </w:p>
        </w:tc>
      </w:tr>
      <w:tr w:rsidR="005A6EF2" w:rsidRPr="005A6EF2" w14:paraId="1FA2C4A9" w14:textId="77777777" w:rsidTr="005A6EF2">
        <w:tc>
          <w:tcPr>
            <w:tcW w:w="602" w:type="dxa"/>
            <w:tcBorders>
              <w:left w:val="single" w:sz="4" w:space="0" w:color="000000"/>
              <w:bottom w:val="single" w:sz="4" w:space="0" w:color="000000"/>
            </w:tcBorders>
          </w:tcPr>
          <w:p w14:paraId="23E252B2" w14:textId="77777777" w:rsidR="005A6EF2" w:rsidRPr="005A6EF2" w:rsidRDefault="005A6EF2" w:rsidP="005A6EF2">
            <w:pPr>
              <w:widowControl w:val="0"/>
              <w:suppressAutoHyphens/>
              <w:snapToGrid w:val="0"/>
              <w:spacing w:before="60" w:after="60" w:line="249" w:lineRule="auto"/>
              <w:jc w:val="both"/>
              <w:rPr>
                <w:rFonts w:cstheme="minorHAnsi"/>
              </w:rPr>
            </w:pPr>
          </w:p>
        </w:tc>
        <w:tc>
          <w:tcPr>
            <w:tcW w:w="4365" w:type="dxa"/>
            <w:tcBorders>
              <w:left w:val="single" w:sz="4" w:space="0" w:color="000000"/>
              <w:bottom w:val="single" w:sz="4" w:space="0" w:color="000000"/>
            </w:tcBorders>
          </w:tcPr>
          <w:p w14:paraId="3C8B2F89" w14:textId="77777777" w:rsidR="005A6EF2" w:rsidRPr="005A6EF2" w:rsidRDefault="005A6EF2" w:rsidP="005A6EF2">
            <w:pPr>
              <w:widowControl w:val="0"/>
              <w:suppressAutoHyphens/>
              <w:snapToGrid w:val="0"/>
              <w:spacing w:before="60" w:after="60" w:line="249" w:lineRule="auto"/>
              <w:jc w:val="both"/>
              <w:rPr>
                <w:rFonts w:cstheme="minorHAnsi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14:paraId="42AB6F70" w14:textId="77777777" w:rsidR="005A6EF2" w:rsidRPr="005A6EF2" w:rsidRDefault="005A6EF2" w:rsidP="005A6EF2">
            <w:pPr>
              <w:widowControl w:val="0"/>
              <w:suppressAutoHyphens/>
              <w:snapToGrid w:val="0"/>
              <w:spacing w:before="60" w:after="60" w:line="249" w:lineRule="auto"/>
              <w:jc w:val="both"/>
              <w:rPr>
                <w:rFonts w:cstheme="minorHAnsi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EFF44" w14:textId="77777777" w:rsidR="005A6EF2" w:rsidRPr="005A6EF2" w:rsidRDefault="005A6EF2" w:rsidP="005A6EF2">
            <w:pPr>
              <w:widowControl w:val="0"/>
              <w:suppressAutoHyphens/>
              <w:snapToGrid w:val="0"/>
              <w:spacing w:before="60" w:after="60" w:line="249" w:lineRule="auto"/>
              <w:jc w:val="both"/>
              <w:rPr>
                <w:rFonts w:cstheme="minorHAnsi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3BCE8" w14:textId="77777777" w:rsidR="005A6EF2" w:rsidRPr="005A6EF2" w:rsidRDefault="005A6EF2" w:rsidP="005A6EF2">
            <w:pPr>
              <w:widowControl w:val="0"/>
              <w:suppressAutoHyphens/>
              <w:snapToGrid w:val="0"/>
              <w:spacing w:before="60" w:after="60" w:line="249" w:lineRule="auto"/>
              <w:jc w:val="both"/>
              <w:rPr>
                <w:rFonts w:cstheme="minorHAnsi"/>
              </w:rPr>
            </w:pPr>
          </w:p>
        </w:tc>
      </w:tr>
      <w:tr w:rsidR="005A6EF2" w:rsidRPr="005A6EF2" w14:paraId="1288C80C" w14:textId="77777777" w:rsidTr="005A6EF2">
        <w:tc>
          <w:tcPr>
            <w:tcW w:w="602" w:type="dxa"/>
            <w:tcBorders>
              <w:left w:val="single" w:sz="4" w:space="0" w:color="000000"/>
              <w:bottom w:val="single" w:sz="4" w:space="0" w:color="000000"/>
            </w:tcBorders>
          </w:tcPr>
          <w:p w14:paraId="425F3999" w14:textId="77777777" w:rsidR="005A6EF2" w:rsidRPr="005A6EF2" w:rsidRDefault="005A6EF2" w:rsidP="005A6EF2">
            <w:pPr>
              <w:widowControl w:val="0"/>
              <w:suppressAutoHyphens/>
              <w:snapToGrid w:val="0"/>
              <w:spacing w:before="60" w:after="60" w:line="249" w:lineRule="auto"/>
              <w:jc w:val="both"/>
              <w:rPr>
                <w:rFonts w:cstheme="minorHAnsi"/>
              </w:rPr>
            </w:pPr>
          </w:p>
        </w:tc>
        <w:tc>
          <w:tcPr>
            <w:tcW w:w="4365" w:type="dxa"/>
            <w:tcBorders>
              <w:left w:val="single" w:sz="4" w:space="0" w:color="000000"/>
              <w:bottom w:val="single" w:sz="4" w:space="0" w:color="000000"/>
            </w:tcBorders>
          </w:tcPr>
          <w:p w14:paraId="5A3170E1" w14:textId="77777777" w:rsidR="005A6EF2" w:rsidRPr="005A6EF2" w:rsidRDefault="005A6EF2" w:rsidP="005A6EF2">
            <w:pPr>
              <w:widowControl w:val="0"/>
              <w:suppressAutoHyphens/>
              <w:snapToGrid w:val="0"/>
              <w:spacing w:before="60" w:after="60" w:line="249" w:lineRule="auto"/>
              <w:jc w:val="both"/>
              <w:rPr>
                <w:rFonts w:cstheme="minorHAnsi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14:paraId="35C460D3" w14:textId="77777777" w:rsidR="005A6EF2" w:rsidRPr="005A6EF2" w:rsidRDefault="005A6EF2" w:rsidP="005A6EF2">
            <w:pPr>
              <w:widowControl w:val="0"/>
              <w:suppressAutoHyphens/>
              <w:snapToGrid w:val="0"/>
              <w:spacing w:before="60" w:after="60" w:line="249" w:lineRule="auto"/>
              <w:jc w:val="both"/>
              <w:rPr>
                <w:rFonts w:cstheme="minorHAnsi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34682" w14:textId="77777777" w:rsidR="005A6EF2" w:rsidRPr="005A6EF2" w:rsidRDefault="005A6EF2" w:rsidP="005A6EF2">
            <w:pPr>
              <w:widowControl w:val="0"/>
              <w:suppressAutoHyphens/>
              <w:snapToGrid w:val="0"/>
              <w:spacing w:before="60" w:after="60" w:line="249" w:lineRule="auto"/>
              <w:jc w:val="both"/>
              <w:rPr>
                <w:rFonts w:cstheme="minorHAnsi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4CA7B" w14:textId="77777777" w:rsidR="005A6EF2" w:rsidRPr="005A6EF2" w:rsidRDefault="005A6EF2" w:rsidP="005A6EF2">
            <w:pPr>
              <w:widowControl w:val="0"/>
              <w:suppressAutoHyphens/>
              <w:snapToGrid w:val="0"/>
              <w:spacing w:before="60" w:after="60" w:line="249" w:lineRule="auto"/>
              <w:jc w:val="both"/>
              <w:rPr>
                <w:rFonts w:cstheme="minorHAnsi"/>
              </w:rPr>
            </w:pPr>
          </w:p>
        </w:tc>
      </w:tr>
      <w:tr w:rsidR="005A6EF2" w:rsidRPr="005A6EF2" w14:paraId="53464C30" w14:textId="77777777" w:rsidTr="005A6EF2">
        <w:tc>
          <w:tcPr>
            <w:tcW w:w="602" w:type="dxa"/>
            <w:tcBorders>
              <w:left w:val="single" w:sz="4" w:space="0" w:color="000000"/>
              <w:bottom w:val="single" w:sz="4" w:space="0" w:color="000000"/>
            </w:tcBorders>
          </w:tcPr>
          <w:p w14:paraId="246F3566" w14:textId="77777777" w:rsidR="005A6EF2" w:rsidRPr="005A6EF2" w:rsidRDefault="005A6EF2" w:rsidP="005A6EF2">
            <w:pPr>
              <w:widowControl w:val="0"/>
              <w:suppressAutoHyphens/>
              <w:snapToGrid w:val="0"/>
              <w:spacing w:before="60" w:after="60" w:line="249" w:lineRule="auto"/>
              <w:jc w:val="both"/>
              <w:rPr>
                <w:rFonts w:cstheme="minorHAnsi"/>
              </w:rPr>
            </w:pPr>
          </w:p>
        </w:tc>
        <w:tc>
          <w:tcPr>
            <w:tcW w:w="4365" w:type="dxa"/>
            <w:tcBorders>
              <w:left w:val="single" w:sz="4" w:space="0" w:color="000000"/>
              <w:bottom w:val="single" w:sz="4" w:space="0" w:color="000000"/>
            </w:tcBorders>
          </w:tcPr>
          <w:p w14:paraId="59605701" w14:textId="77777777" w:rsidR="005A6EF2" w:rsidRPr="005A6EF2" w:rsidRDefault="005A6EF2" w:rsidP="005A6EF2">
            <w:pPr>
              <w:widowControl w:val="0"/>
              <w:suppressAutoHyphens/>
              <w:snapToGrid w:val="0"/>
              <w:spacing w:before="60" w:after="60" w:line="249" w:lineRule="auto"/>
              <w:jc w:val="both"/>
              <w:rPr>
                <w:rFonts w:cstheme="minorHAnsi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14:paraId="5FF6B01B" w14:textId="77777777" w:rsidR="005A6EF2" w:rsidRPr="005A6EF2" w:rsidRDefault="005A6EF2" w:rsidP="005A6EF2">
            <w:pPr>
              <w:widowControl w:val="0"/>
              <w:suppressAutoHyphens/>
              <w:snapToGrid w:val="0"/>
              <w:spacing w:before="60" w:after="60" w:line="249" w:lineRule="auto"/>
              <w:jc w:val="both"/>
              <w:rPr>
                <w:rFonts w:cstheme="minorHAnsi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EE77C" w14:textId="77777777" w:rsidR="005A6EF2" w:rsidRPr="005A6EF2" w:rsidRDefault="005A6EF2" w:rsidP="005A6EF2">
            <w:pPr>
              <w:widowControl w:val="0"/>
              <w:suppressAutoHyphens/>
              <w:snapToGrid w:val="0"/>
              <w:spacing w:before="60" w:after="60" w:line="249" w:lineRule="auto"/>
              <w:jc w:val="both"/>
              <w:rPr>
                <w:rFonts w:cstheme="minorHAnsi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33433" w14:textId="77777777" w:rsidR="005A6EF2" w:rsidRPr="005A6EF2" w:rsidRDefault="005A6EF2" w:rsidP="005A6EF2">
            <w:pPr>
              <w:widowControl w:val="0"/>
              <w:suppressAutoHyphens/>
              <w:snapToGrid w:val="0"/>
              <w:spacing w:before="60" w:after="60" w:line="249" w:lineRule="auto"/>
              <w:jc w:val="both"/>
              <w:rPr>
                <w:rFonts w:cstheme="minorHAnsi"/>
              </w:rPr>
            </w:pPr>
          </w:p>
        </w:tc>
      </w:tr>
    </w:tbl>
    <w:p w14:paraId="4AE5A81A" w14:textId="77777777" w:rsidR="005A6EF2" w:rsidRPr="005A6EF2" w:rsidRDefault="005A6EF2" w:rsidP="005A6EF2">
      <w:pPr>
        <w:jc w:val="both"/>
        <w:rPr>
          <w:rFonts w:cstheme="minorHAnsi"/>
        </w:rPr>
      </w:pPr>
    </w:p>
    <w:p w14:paraId="676EBF0A" w14:textId="77777777" w:rsidR="005A6EF2" w:rsidRPr="005A6EF2" w:rsidRDefault="005A6EF2" w:rsidP="005A6EF2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5A6EF2">
        <w:rPr>
          <w:rFonts w:ascii="Times New Roman" w:hAnsi="Times New Roman"/>
          <w:b/>
          <w:sz w:val="18"/>
          <w:szCs w:val="18"/>
        </w:rPr>
        <w:t>oraz</w:t>
      </w:r>
    </w:p>
    <w:p w14:paraId="1EA3DB6B" w14:textId="1D5CFD43" w:rsidR="005A6EF2" w:rsidRPr="005A6EF2" w:rsidRDefault="005A6EF2" w:rsidP="005A6EF2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6EF2">
        <w:rPr>
          <w:rFonts w:ascii="Times New Roman" w:hAnsi="Times New Roman"/>
          <w:b/>
          <w:sz w:val="18"/>
          <w:szCs w:val="18"/>
          <w:u w:val="single"/>
        </w:rPr>
        <w:t xml:space="preserve">załączam dowody określające czy te </w:t>
      </w:r>
      <w:r>
        <w:rPr>
          <w:rFonts w:ascii="Times New Roman" w:hAnsi="Times New Roman"/>
          <w:b/>
          <w:sz w:val="18"/>
          <w:szCs w:val="18"/>
          <w:u w:val="single"/>
        </w:rPr>
        <w:t xml:space="preserve">roboty </w:t>
      </w:r>
      <w:r w:rsidR="004C661F">
        <w:rPr>
          <w:rFonts w:ascii="Times New Roman" w:hAnsi="Times New Roman"/>
          <w:b/>
          <w:sz w:val="18"/>
          <w:szCs w:val="18"/>
          <w:u w:val="single"/>
        </w:rPr>
        <w:t xml:space="preserve">budowlane </w:t>
      </w:r>
      <w:r w:rsidR="004C661F" w:rsidRPr="005A6EF2">
        <w:rPr>
          <w:rFonts w:ascii="Times New Roman" w:hAnsi="Times New Roman"/>
          <w:b/>
          <w:sz w:val="18"/>
          <w:szCs w:val="18"/>
          <w:u w:val="single"/>
        </w:rPr>
        <w:t>zostały</w:t>
      </w:r>
      <w:r w:rsidRPr="005A6EF2">
        <w:rPr>
          <w:rFonts w:ascii="Times New Roman" w:hAnsi="Times New Roman"/>
          <w:b/>
          <w:sz w:val="18"/>
          <w:szCs w:val="18"/>
          <w:u w:val="single"/>
        </w:rPr>
        <w:t xml:space="preserve"> wykonane należycie</w:t>
      </w:r>
      <w:r w:rsidRPr="005A6EF2">
        <w:rPr>
          <w:rFonts w:ascii="Times New Roman" w:hAnsi="Times New Roman"/>
          <w:sz w:val="18"/>
          <w:szCs w:val="18"/>
        </w:rPr>
        <w:t xml:space="preserve">; przy czym dowodami, o których mowa, są: referencje, bądź inne dokumenty wystawione przez podmiot, na rzecz którego dostawy były wykonywane. </w:t>
      </w:r>
    </w:p>
    <w:p w14:paraId="0F256A38" w14:textId="77777777" w:rsidR="005A6EF2" w:rsidRPr="005A6EF2" w:rsidRDefault="005A6EF2" w:rsidP="005A6E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b/>
          <w:color w:val="000000"/>
          <w:sz w:val="18"/>
          <w:szCs w:val="18"/>
        </w:rPr>
      </w:pPr>
    </w:p>
    <w:p w14:paraId="2968B1B9" w14:textId="77777777" w:rsidR="005A6EF2" w:rsidRPr="005A6EF2" w:rsidRDefault="005A6EF2" w:rsidP="005A6EF2">
      <w:pPr>
        <w:jc w:val="both"/>
        <w:rPr>
          <w:rFonts w:cstheme="minorHAnsi"/>
        </w:rPr>
      </w:pPr>
    </w:p>
    <w:p w14:paraId="3076D5B5" w14:textId="77777777" w:rsidR="005A6EF2" w:rsidRPr="005A6EF2" w:rsidRDefault="005A6EF2" w:rsidP="005A6EF2">
      <w:pPr>
        <w:spacing w:after="0" w:line="240" w:lineRule="auto"/>
        <w:jc w:val="right"/>
        <w:rPr>
          <w:sz w:val="16"/>
        </w:rPr>
      </w:pPr>
      <w:r w:rsidRPr="005A6EF2">
        <w:rPr>
          <w:sz w:val="16"/>
        </w:rPr>
        <w:t xml:space="preserve">Data, podpis i pieczęć osoby upoważnionej </w:t>
      </w:r>
      <w:r w:rsidRPr="005A6EF2">
        <w:rPr>
          <w:sz w:val="16"/>
        </w:rPr>
        <w:br/>
        <w:t xml:space="preserve">do reprezentacji Oferenta </w:t>
      </w:r>
    </w:p>
    <w:p w14:paraId="1F5E89AE" w14:textId="77777777" w:rsidR="00C77290" w:rsidRDefault="00C77290">
      <w:pPr>
        <w:rPr>
          <w:rFonts w:cstheme="minorHAnsi"/>
        </w:rPr>
      </w:pPr>
      <w:r>
        <w:rPr>
          <w:rFonts w:cstheme="minorHAnsi"/>
        </w:rPr>
        <w:br w:type="page"/>
      </w:r>
    </w:p>
    <w:p w14:paraId="69925412" w14:textId="167EF3E0" w:rsidR="005A6EF2" w:rsidRPr="005A6EF2" w:rsidRDefault="005A6EF2" w:rsidP="00A32B8A">
      <w:pPr>
        <w:spacing w:after="200" w:line="276" w:lineRule="auto"/>
        <w:jc w:val="both"/>
        <w:rPr>
          <w:rFonts w:cstheme="minorHAnsi"/>
        </w:rPr>
      </w:pPr>
      <w:r w:rsidRPr="005A6EF2">
        <w:rPr>
          <w:rFonts w:cstheme="minorHAnsi"/>
        </w:rPr>
        <w:lastRenderedPageBreak/>
        <w:t xml:space="preserve">Załącznik Nr 6 </w:t>
      </w:r>
      <w:r w:rsidRPr="005A6EF2">
        <w:rPr>
          <w:rFonts w:cstheme="minorHAnsi"/>
        </w:rPr>
        <w:tab/>
      </w:r>
      <w:r w:rsidRPr="005A6EF2">
        <w:rPr>
          <w:rFonts w:cstheme="minorHAnsi"/>
        </w:rPr>
        <w:tab/>
      </w:r>
      <w:r w:rsidRPr="005A6EF2">
        <w:rPr>
          <w:rFonts w:cstheme="minorHAnsi"/>
        </w:rPr>
        <w:tab/>
      </w:r>
      <w:r w:rsidRPr="005A6EF2">
        <w:rPr>
          <w:rFonts w:cstheme="minorHAnsi"/>
        </w:rPr>
        <w:tab/>
      </w:r>
      <w:r w:rsidRPr="005A6EF2">
        <w:rPr>
          <w:rFonts w:cstheme="minorHAnsi"/>
        </w:rPr>
        <w:tab/>
      </w:r>
      <w:r w:rsidRPr="005A6EF2">
        <w:rPr>
          <w:rFonts w:cstheme="minorHAnsi"/>
        </w:rPr>
        <w:tab/>
      </w:r>
      <w:r w:rsidRPr="005A6EF2">
        <w:rPr>
          <w:rFonts w:cstheme="minorHAnsi"/>
        </w:rPr>
        <w:tab/>
      </w:r>
    </w:p>
    <w:p w14:paraId="2DB015A0" w14:textId="77777777" w:rsidR="005A6EF2" w:rsidRPr="005A6EF2" w:rsidRDefault="005A6EF2" w:rsidP="005A6EF2">
      <w:pPr>
        <w:tabs>
          <w:tab w:val="left" w:pos="5895"/>
        </w:tabs>
        <w:jc w:val="both"/>
        <w:rPr>
          <w:rFonts w:cstheme="minorHAnsi"/>
        </w:rPr>
      </w:pPr>
    </w:p>
    <w:p w14:paraId="573A61DB" w14:textId="77777777" w:rsidR="005A6EF2" w:rsidRPr="005A6EF2" w:rsidRDefault="005A6EF2" w:rsidP="005A6EF2">
      <w:pPr>
        <w:spacing w:line="120" w:lineRule="atLeast"/>
        <w:jc w:val="both"/>
        <w:rPr>
          <w:rFonts w:cstheme="minorHAnsi"/>
        </w:rPr>
      </w:pPr>
    </w:p>
    <w:p w14:paraId="75C8FA61" w14:textId="77777777" w:rsidR="005A6EF2" w:rsidRPr="005A6EF2" w:rsidRDefault="005A6EF2" w:rsidP="005A6EF2">
      <w:pPr>
        <w:spacing w:line="120" w:lineRule="atLeast"/>
        <w:jc w:val="center"/>
        <w:rPr>
          <w:rFonts w:cstheme="minorHAnsi"/>
          <w:b/>
        </w:rPr>
      </w:pPr>
      <w:r w:rsidRPr="005A6EF2">
        <w:rPr>
          <w:rFonts w:cstheme="minorHAnsi"/>
          <w:b/>
        </w:rPr>
        <w:t>Wykaz osób skierowanych przez Wykonawcę</w:t>
      </w:r>
    </w:p>
    <w:p w14:paraId="3A3A43B0" w14:textId="77777777" w:rsidR="005A6EF2" w:rsidRPr="005A6EF2" w:rsidRDefault="005A6EF2" w:rsidP="005A6EF2">
      <w:pPr>
        <w:spacing w:line="120" w:lineRule="atLeast"/>
        <w:jc w:val="center"/>
        <w:rPr>
          <w:rFonts w:cstheme="minorHAnsi"/>
          <w:b/>
        </w:rPr>
      </w:pPr>
      <w:r w:rsidRPr="005A6EF2">
        <w:rPr>
          <w:rFonts w:cstheme="minorHAnsi"/>
          <w:b/>
        </w:rPr>
        <w:t>do realizacji zamówienia publicznego</w:t>
      </w:r>
    </w:p>
    <w:p w14:paraId="684398DE" w14:textId="77777777" w:rsidR="005A6EF2" w:rsidRPr="005A6EF2" w:rsidRDefault="005A6EF2" w:rsidP="005A6EF2">
      <w:pPr>
        <w:jc w:val="both"/>
        <w:rPr>
          <w:rFonts w:cstheme="minorHAnsi"/>
          <w:b/>
        </w:rPr>
      </w:pPr>
    </w:p>
    <w:p w14:paraId="044C6600" w14:textId="5FFC4E35" w:rsidR="005A6EF2" w:rsidRPr="005A6EF2" w:rsidRDefault="005A6EF2" w:rsidP="005A6EF2">
      <w:pPr>
        <w:jc w:val="both"/>
        <w:rPr>
          <w:rFonts w:cstheme="minorHAnsi"/>
        </w:rPr>
      </w:pPr>
      <w:r w:rsidRPr="005A6EF2">
        <w:rPr>
          <w:rFonts w:cstheme="minorHAnsi"/>
        </w:rPr>
        <w:t xml:space="preserve">Nazwa </w:t>
      </w:r>
      <w:r w:rsidR="00C77290" w:rsidRPr="005A6EF2">
        <w:rPr>
          <w:rFonts w:cstheme="minorHAnsi"/>
        </w:rPr>
        <w:t>Wykonawcy …</w:t>
      </w:r>
      <w:r w:rsidRPr="005A6EF2">
        <w:rPr>
          <w:rFonts w:cstheme="minorHAnsi"/>
        </w:rPr>
        <w:t>……………………………………..........................................................................</w:t>
      </w:r>
    </w:p>
    <w:p w14:paraId="01F1D051" w14:textId="77777777" w:rsidR="005A6EF2" w:rsidRPr="005A6EF2" w:rsidRDefault="005A6EF2" w:rsidP="005A6EF2">
      <w:pPr>
        <w:jc w:val="both"/>
        <w:rPr>
          <w:rFonts w:cstheme="minorHAnsi"/>
        </w:rPr>
      </w:pPr>
    </w:p>
    <w:p w14:paraId="34D15D63" w14:textId="77777777" w:rsidR="005A6EF2" w:rsidRPr="005A6EF2" w:rsidRDefault="005A6EF2" w:rsidP="005A6EF2">
      <w:p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5A6EF2">
        <w:rPr>
          <w:rFonts w:eastAsia="Times New Roman" w:cstheme="minorHAnsi"/>
          <w:lang w:eastAsia="ar-SA"/>
        </w:rPr>
        <w:t>Adres Wykonawcy ………………………………………............................................................................</w:t>
      </w:r>
    </w:p>
    <w:p w14:paraId="5EF86E04" w14:textId="77777777" w:rsidR="005A6EF2" w:rsidRPr="005A6EF2" w:rsidRDefault="005A6EF2" w:rsidP="005A6EF2">
      <w:pPr>
        <w:spacing w:line="200" w:lineRule="atLeast"/>
        <w:jc w:val="both"/>
        <w:rPr>
          <w:rFonts w:cstheme="minorHAnsi"/>
          <w:b/>
          <w:sz w:val="20"/>
          <w:szCs w:val="20"/>
        </w:rPr>
      </w:pPr>
      <w:r w:rsidRPr="005A6EF2">
        <w:rPr>
          <w:rFonts w:cstheme="minorHAnsi"/>
        </w:rPr>
        <w:tab/>
      </w:r>
      <w:r w:rsidRPr="005A6EF2">
        <w:rPr>
          <w:rFonts w:cstheme="minorHAnsi"/>
        </w:rPr>
        <w:tab/>
      </w:r>
      <w:r w:rsidRPr="005A6EF2">
        <w:rPr>
          <w:rFonts w:cstheme="minorHAnsi"/>
        </w:rPr>
        <w:tab/>
      </w:r>
      <w:r w:rsidRPr="005A6EF2">
        <w:rPr>
          <w:rFonts w:cstheme="minorHAnsi"/>
        </w:rPr>
        <w:tab/>
      </w:r>
      <w:r w:rsidRPr="005A6EF2">
        <w:rPr>
          <w:rFonts w:cstheme="minorHAnsi"/>
        </w:rPr>
        <w:tab/>
      </w:r>
      <w:r w:rsidRPr="005A6EF2">
        <w:rPr>
          <w:rFonts w:cstheme="minorHAnsi"/>
        </w:rPr>
        <w:tab/>
      </w:r>
    </w:p>
    <w:tbl>
      <w:tblPr>
        <w:tblW w:w="904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27"/>
        <w:gridCol w:w="1417"/>
        <w:gridCol w:w="1275"/>
        <w:gridCol w:w="4819"/>
        <w:gridCol w:w="1105"/>
      </w:tblGrid>
      <w:tr w:rsidR="005A6EF2" w:rsidRPr="005A6EF2" w14:paraId="4483A429" w14:textId="77777777" w:rsidTr="005A6EF2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A17221" w14:textId="77777777" w:rsidR="005A6EF2" w:rsidRPr="005A6EF2" w:rsidRDefault="005A6EF2" w:rsidP="004C661F">
            <w:pPr>
              <w:widowControl w:val="0"/>
              <w:spacing w:line="200" w:lineRule="atLeast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A6EF2">
              <w:rPr>
                <w:rFonts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A464A7" w14:textId="77777777" w:rsidR="005A6EF2" w:rsidRPr="005A6EF2" w:rsidRDefault="005A6EF2" w:rsidP="004C661F">
            <w:pPr>
              <w:widowControl w:val="0"/>
              <w:spacing w:line="200" w:lineRule="atLeast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A6EF2"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B666DB" w14:textId="77777777" w:rsidR="005A6EF2" w:rsidRPr="005A6EF2" w:rsidRDefault="005A6EF2" w:rsidP="004C661F">
            <w:pPr>
              <w:widowControl w:val="0"/>
              <w:spacing w:line="200" w:lineRule="atLeast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A6EF2">
              <w:rPr>
                <w:rFonts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94DA11" w14:textId="77777777" w:rsidR="005A6EF2" w:rsidRPr="005A6EF2" w:rsidRDefault="005A6EF2" w:rsidP="004C661F">
            <w:pPr>
              <w:widowControl w:val="0"/>
              <w:spacing w:line="200" w:lineRule="atLeast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A6EF2">
              <w:rPr>
                <w:rFonts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E976A" w14:textId="77777777" w:rsidR="005A6EF2" w:rsidRPr="005A6EF2" w:rsidRDefault="005A6EF2" w:rsidP="004C661F">
            <w:pPr>
              <w:widowControl w:val="0"/>
              <w:spacing w:line="200" w:lineRule="atLeast"/>
              <w:jc w:val="center"/>
              <w:rPr>
                <w:rFonts w:cstheme="minorHAnsi"/>
              </w:rPr>
            </w:pPr>
            <w:r w:rsidRPr="005A6EF2">
              <w:rPr>
                <w:rFonts w:cstheme="minorHAnsi"/>
                <w:b/>
                <w:sz w:val="20"/>
                <w:szCs w:val="20"/>
              </w:rPr>
              <w:t>5</w:t>
            </w:r>
          </w:p>
        </w:tc>
      </w:tr>
      <w:tr w:rsidR="005A6EF2" w:rsidRPr="005A6EF2" w14:paraId="377E8AD4" w14:textId="77777777" w:rsidTr="005A6EF2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3D8CE5" w14:textId="77777777" w:rsidR="005A6EF2" w:rsidRPr="005A6EF2" w:rsidRDefault="005A6EF2" w:rsidP="005A6EF2">
            <w:pPr>
              <w:widowControl w:val="0"/>
              <w:spacing w:line="200" w:lineRule="atLeast"/>
              <w:jc w:val="both"/>
              <w:rPr>
                <w:rFonts w:cstheme="minorHAnsi"/>
                <w:b/>
                <w:sz w:val="20"/>
              </w:rPr>
            </w:pPr>
            <w:proofErr w:type="spellStart"/>
            <w:r w:rsidRPr="005A6EF2">
              <w:rPr>
                <w:rFonts w:cstheme="minorHAnsi"/>
                <w:b/>
                <w:sz w:val="20"/>
              </w:rPr>
              <w:t>Lp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52D20F" w14:textId="1177AA3D" w:rsidR="005A6EF2" w:rsidRPr="005A6EF2" w:rsidRDefault="005A6EF2" w:rsidP="005A6EF2">
            <w:pPr>
              <w:widowControl w:val="0"/>
              <w:spacing w:line="200" w:lineRule="atLeast"/>
              <w:jc w:val="both"/>
              <w:rPr>
                <w:rFonts w:cstheme="minorHAnsi"/>
                <w:b/>
                <w:sz w:val="20"/>
              </w:rPr>
            </w:pPr>
            <w:r w:rsidRPr="005A6EF2">
              <w:rPr>
                <w:rFonts w:cstheme="minorHAnsi"/>
                <w:b/>
                <w:sz w:val="20"/>
              </w:rPr>
              <w:t>Imię i</w:t>
            </w:r>
            <w:r w:rsidR="004C661F">
              <w:rPr>
                <w:rFonts w:cstheme="minorHAnsi"/>
                <w:b/>
                <w:sz w:val="20"/>
              </w:rPr>
              <w:t> </w:t>
            </w:r>
            <w:r w:rsidRPr="005A6EF2">
              <w:rPr>
                <w:rFonts w:cstheme="minorHAnsi"/>
                <w:b/>
                <w:sz w:val="20"/>
              </w:rPr>
              <w:t>Nazwisko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514B04" w14:textId="77777777" w:rsidR="005A6EF2" w:rsidRPr="005A6EF2" w:rsidRDefault="005A6EF2" w:rsidP="005A6EF2">
            <w:pPr>
              <w:widowControl w:val="0"/>
              <w:spacing w:line="200" w:lineRule="atLeast"/>
              <w:jc w:val="both"/>
              <w:rPr>
                <w:rFonts w:cstheme="minorHAnsi"/>
                <w:b/>
                <w:sz w:val="20"/>
              </w:rPr>
            </w:pPr>
            <w:r w:rsidRPr="005A6EF2">
              <w:rPr>
                <w:rFonts w:cstheme="minorHAnsi"/>
                <w:b/>
                <w:sz w:val="20"/>
              </w:rPr>
              <w:t>Proponowana funkcję przy realizacji zamówienia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B78974" w14:textId="4CA0294D" w:rsidR="005A6EF2" w:rsidRPr="009B40B7" w:rsidRDefault="005A6EF2" w:rsidP="005A6EF2">
            <w:pPr>
              <w:widowControl w:val="0"/>
              <w:jc w:val="both"/>
              <w:rPr>
                <w:rFonts w:cstheme="minorHAnsi"/>
                <w:sz w:val="20"/>
                <w:szCs w:val="20"/>
              </w:rPr>
            </w:pPr>
            <w:r w:rsidRPr="009B40B7">
              <w:rPr>
                <w:rFonts w:cstheme="minorHAnsi"/>
                <w:b/>
                <w:sz w:val="20"/>
                <w:szCs w:val="20"/>
              </w:rPr>
              <w:t>Kwalifikacje zawodowe, uprawnienia budowlane - w branży (specjalności) wydane przez ……</w:t>
            </w:r>
            <w:r w:rsidR="00C77290" w:rsidRPr="009B40B7">
              <w:rPr>
                <w:rFonts w:cstheme="minorHAnsi"/>
                <w:b/>
                <w:sz w:val="20"/>
                <w:szCs w:val="20"/>
              </w:rPr>
              <w:t>…,</w:t>
            </w:r>
            <w:r w:rsidRPr="009B40B7">
              <w:rPr>
                <w:rFonts w:cstheme="minorHAnsi"/>
                <w:b/>
                <w:sz w:val="20"/>
                <w:szCs w:val="20"/>
              </w:rPr>
              <w:t xml:space="preserve"> kiedy - podać </w:t>
            </w:r>
            <w:proofErr w:type="spellStart"/>
            <w:r w:rsidRPr="009B40B7">
              <w:rPr>
                <w:rFonts w:cstheme="minorHAnsi"/>
                <w:b/>
                <w:sz w:val="20"/>
                <w:szCs w:val="20"/>
              </w:rPr>
              <w:t>dd,mm,rr</w:t>
            </w:r>
            <w:proofErr w:type="spellEnd"/>
            <w:r w:rsidRPr="009B40B7">
              <w:rPr>
                <w:rFonts w:cstheme="minorHAnsi"/>
                <w:b/>
                <w:sz w:val="20"/>
                <w:szCs w:val="20"/>
              </w:rPr>
              <w:t xml:space="preserve">. </w:t>
            </w:r>
          </w:p>
          <w:p w14:paraId="42211F67" w14:textId="17D078BB" w:rsidR="005A6EF2" w:rsidRPr="00AF550A" w:rsidRDefault="005A6EF2" w:rsidP="005A6EF2">
            <w:pPr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AF550A">
              <w:rPr>
                <w:rFonts w:ascii="Times New Roman" w:eastAsia="Times New Roman" w:hAnsi="Times New Roman" w:cstheme="minorHAnsi"/>
                <w:sz w:val="20"/>
                <w:szCs w:val="20"/>
                <w:lang w:eastAsia="pl-PL"/>
              </w:rPr>
              <w:t>Doświadczenie w zakresie i na potwierdzenie spełnienia minimalnych warunków udziału w postępowaniu. tj. min</w:t>
            </w:r>
            <w:r w:rsidRPr="00AF550A">
              <w:rPr>
                <w:rFonts w:ascii="Times New Roman" w:eastAsia="Times New Roman" w:hAnsi="Times New Roman" w:cstheme="minorHAnsi"/>
                <w:sz w:val="20"/>
                <w:szCs w:val="20"/>
                <w:shd w:val="clear" w:color="auto" w:fill="FFFFFF"/>
                <w:lang w:eastAsia="pl-PL"/>
              </w:rPr>
              <w:t xml:space="preserve"> </w:t>
            </w:r>
            <w:r w:rsidR="003B3D2B" w:rsidRPr="00AF550A">
              <w:rPr>
                <w:rFonts w:ascii="Times New Roman" w:eastAsia="Times New Roman" w:hAnsi="Times New Roman" w:cstheme="minorHAnsi"/>
                <w:sz w:val="20"/>
                <w:szCs w:val="20"/>
                <w:shd w:val="clear" w:color="auto" w:fill="FFFFFF"/>
                <w:lang w:eastAsia="pl-PL"/>
              </w:rPr>
              <w:t>1</w:t>
            </w:r>
            <w:r w:rsidRPr="00AF550A">
              <w:rPr>
                <w:rFonts w:ascii="Times New Roman" w:eastAsia="Times New Roman" w:hAnsi="Times New Roman" w:cstheme="minorHAnsi"/>
                <w:sz w:val="20"/>
                <w:szCs w:val="20"/>
                <w:shd w:val="clear" w:color="auto" w:fill="FFFFFF"/>
                <w:lang w:eastAsia="pl-PL"/>
              </w:rPr>
              <w:t>-letnie doświadczenie zawodowe związane</w:t>
            </w:r>
            <w:r w:rsidR="004C661F">
              <w:rPr>
                <w:rFonts w:ascii="Times New Roman" w:eastAsia="Times New Roman" w:hAnsi="Times New Roman" w:cstheme="minorHAnsi"/>
                <w:sz w:val="20"/>
                <w:szCs w:val="20"/>
                <w:shd w:val="clear" w:color="auto" w:fill="FFFFFF"/>
                <w:lang w:eastAsia="pl-PL"/>
              </w:rPr>
              <w:t xml:space="preserve"> </w:t>
            </w:r>
            <w:r w:rsidRPr="00AF550A">
              <w:rPr>
                <w:rFonts w:ascii="Times New Roman" w:eastAsia="Times New Roman" w:hAnsi="Times New Roman" w:cstheme="minorHAnsi"/>
                <w:sz w:val="20"/>
                <w:szCs w:val="20"/>
                <w:shd w:val="clear" w:color="auto" w:fill="FFFFFF"/>
                <w:lang w:eastAsia="pl-PL"/>
              </w:rPr>
              <w:t>z</w:t>
            </w:r>
            <w:r w:rsidR="004C661F">
              <w:rPr>
                <w:rFonts w:ascii="Times New Roman" w:eastAsia="Times New Roman" w:hAnsi="Times New Roman" w:cstheme="minorHAnsi"/>
                <w:sz w:val="20"/>
                <w:szCs w:val="20"/>
                <w:shd w:val="clear" w:color="auto" w:fill="FFFFFF"/>
                <w:lang w:eastAsia="pl-PL"/>
              </w:rPr>
              <w:t> </w:t>
            </w:r>
            <w:r w:rsidRPr="00AF550A">
              <w:rPr>
                <w:rFonts w:ascii="Times New Roman" w:eastAsia="Times New Roman" w:hAnsi="Times New Roman" w:cstheme="minorHAnsi"/>
                <w:sz w:val="20"/>
                <w:szCs w:val="20"/>
                <w:shd w:val="clear" w:color="auto" w:fill="FFFFFF"/>
                <w:lang w:eastAsia="pl-PL"/>
              </w:rPr>
              <w:t xml:space="preserve">uzyskanymi uprawnieniami </w:t>
            </w:r>
            <w:r w:rsidR="00C77290" w:rsidRPr="00AF550A">
              <w:rPr>
                <w:rFonts w:ascii="Times New Roman" w:eastAsia="Times New Roman" w:hAnsi="Times New Roman" w:cstheme="minorHAnsi"/>
                <w:bCs/>
                <w:sz w:val="20"/>
                <w:szCs w:val="20"/>
                <w:shd w:val="clear" w:color="auto" w:fill="FFFFFF"/>
                <w:lang w:eastAsia="pl-PL"/>
              </w:rPr>
              <w:t>pełnienie w</w:t>
            </w:r>
            <w:r w:rsidRPr="00AF550A">
              <w:rPr>
                <w:rFonts w:ascii="Times New Roman" w:eastAsia="Times New Roman" w:hAnsi="Times New Roman" w:cstheme="minorHAnsi"/>
                <w:bCs/>
                <w:sz w:val="20"/>
                <w:szCs w:val="20"/>
                <w:shd w:val="clear" w:color="auto" w:fill="FFFFFF"/>
                <w:lang w:eastAsia="pl-PL"/>
              </w:rPr>
              <w:t xml:space="preserve"> tym czasie funkcji kierownika budowy lub kierownika robót </w:t>
            </w:r>
          </w:p>
          <w:p w14:paraId="0BBE7A5A" w14:textId="77777777" w:rsidR="005A6EF2" w:rsidRPr="005A6EF2" w:rsidRDefault="005A6EF2" w:rsidP="005A6EF2">
            <w:pPr>
              <w:widowControl w:val="0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8908F" w14:textId="77777777" w:rsidR="005A6EF2" w:rsidRPr="005A6EF2" w:rsidRDefault="005A6EF2" w:rsidP="005A6EF2">
            <w:pPr>
              <w:widowControl w:val="0"/>
              <w:spacing w:line="200" w:lineRule="atLeast"/>
              <w:jc w:val="both"/>
              <w:rPr>
                <w:rFonts w:cstheme="minorHAnsi"/>
              </w:rPr>
            </w:pPr>
            <w:r w:rsidRPr="005A6EF2">
              <w:rPr>
                <w:rFonts w:cstheme="minorHAnsi"/>
                <w:b/>
                <w:spacing w:val="-4"/>
                <w:sz w:val="20"/>
                <w:szCs w:val="21"/>
              </w:rPr>
              <w:t>Podstawa dysponowania*</w:t>
            </w:r>
          </w:p>
        </w:tc>
      </w:tr>
      <w:tr w:rsidR="005A6EF2" w:rsidRPr="005A6EF2" w14:paraId="19702041" w14:textId="77777777" w:rsidTr="005A6EF2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A0A86E" w14:textId="77777777" w:rsidR="005A6EF2" w:rsidRPr="005A6EF2" w:rsidRDefault="005A6EF2" w:rsidP="005A6EF2">
            <w:pPr>
              <w:widowControl w:val="0"/>
              <w:spacing w:line="200" w:lineRule="atLeast"/>
              <w:jc w:val="both"/>
              <w:rPr>
                <w:rFonts w:cstheme="minorHAnsi"/>
              </w:rPr>
            </w:pPr>
            <w:r w:rsidRPr="005A6EF2">
              <w:rPr>
                <w:rFonts w:cstheme="minorHAnsi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6A4D65" w14:textId="77777777" w:rsidR="005A6EF2" w:rsidRPr="005A6EF2" w:rsidRDefault="005A6EF2" w:rsidP="005A6EF2">
            <w:pPr>
              <w:widowControl w:val="0"/>
              <w:snapToGrid w:val="0"/>
              <w:spacing w:line="200" w:lineRule="atLeast"/>
              <w:jc w:val="both"/>
              <w:rPr>
                <w:rFonts w:cs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27CF78" w14:textId="77777777" w:rsidR="005A6EF2" w:rsidRPr="005A6EF2" w:rsidRDefault="005A6EF2" w:rsidP="005A6EF2">
            <w:pPr>
              <w:widowControl w:val="0"/>
              <w:snapToGrid w:val="0"/>
              <w:spacing w:line="200" w:lineRule="atLeast"/>
              <w:jc w:val="both"/>
              <w:rPr>
                <w:rFonts w:cstheme="minorHAnsi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4EF5C7" w14:textId="77777777" w:rsidR="005A6EF2" w:rsidRPr="005A6EF2" w:rsidRDefault="005A6EF2" w:rsidP="005A6EF2">
            <w:pPr>
              <w:widowControl w:val="0"/>
              <w:snapToGrid w:val="0"/>
              <w:spacing w:line="200" w:lineRule="atLeast"/>
              <w:jc w:val="both"/>
              <w:rPr>
                <w:rFonts w:cstheme="minorHAnsi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79C33" w14:textId="77777777" w:rsidR="005A6EF2" w:rsidRPr="005A6EF2" w:rsidRDefault="005A6EF2" w:rsidP="005A6EF2">
            <w:pPr>
              <w:widowControl w:val="0"/>
              <w:snapToGrid w:val="0"/>
              <w:spacing w:line="200" w:lineRule="atLeast"/>
              <w:jc w:val="both"/>
              <w:rPr>
                <w:rFonts w:cstheme="minorHAnsi"/>
              </w:rPr>
            </w:pPr>
          </w:p>
        </w:tc>
      </w:tr>
      <w:tr w:rsidR="005A6EF2" w:rsidRPr="005A6EF2" w14:paraId="53B0D6FA" w14:textId="77777777" w:rsidTr="005A6EF2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921B47" w14:textId="77777777" w:rsidR="005A6EF2" w:rsidRPr="005A6EF2" w:rsidRDefault="005A6EF2" w:rsidP="005A6EF2">
            <w:pPr>
              <w:widowControl w:val="0"/>
              <w:spacing w:line="200" w:lineRule="atLeast"/>
              <w:jc w:val="both"/>
              <w:rPr>
                <w:rFonts w:cstheme="minorHAnsi"/>
              </w:rPr>
            </w:pPr>
            <w:r w:rsidRPr="005A6EF2">
              <w:rPr>
                <w:rFonts w:cstheme="minorHAnsi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2D5F70" w14:textId="77777777" w:rsidR="005A6EF2" w:rsidRPr="005A6EF2" w:rsidRDefault="005A6EF2" w:rsidP="005A6EF2">
            <w:pPr>
              <w:widowControl w:val="0"/>
              <w:snapToGrid w:val="0"/>
              <w:spacing w:line="200" w:lineRule="atLeast"/>
              <w:jc w:val="both"/>
              <w:rPr>
                <w:rFonts w:cs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B33437" w14:textId="77777777" w:rsidR="005A6EF2" w:rsidRPr="005A6EF2" w:rsidRDefault="005A6EF2" w:rsidP="005A6EF2">
            <w:pPr>
              <w:widowControl w:val="0"/>
              <w:snapToGrid w:val="0"/>
              <w:spacing w:line="200" w:lineRule="atLeast"/>
              <w:jc w:val="both"/>
              <w:rPr>
                <w:rFonts w:cstheme="minorHAnsi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E6E45E" w14:textId="77777777" w:rsidR="005A6EF2" w:rsidRPr="005A6EF2" w:rsidRDefault="005A6EF2" w:rsidP="005A6EF2">
            <w:pPr>
              <w:widowControl w:val="0"/>
              <w:snapToGrid w:val="0"/>
              <w:spacing w:line="200" w:lineRule="atLeast"/>
              <w:jc w:val="both"/>
              <w:rPr>
                <w:rFonts w:cstheme="minorHAnsi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3C171" w14:textId="77777777" w:rsidR="005A6EF2" w:rsidRPr="005A6EF2" w:rsidRDefault="005A6EF2" w:rsidP="005A6EF2">
            <w:pPr>
              <w:widowControl w:val="0"/>
              <w:snapToGrid w:val="0"/>
              <w:spacing w:line="200" w:lineRule="atLeast"/>
              <w:jc w:val="both"/>
              <w:rPr>
                <w:rFonts w:cstheme="minorHAnsi"/>
              </w:rPr>
            </w:pPr>
          </w:p>
        </w:tc>
      </w:tr>
      <w:tr w:rsidR="005A6EF2" w:rsidRPr="005A6EF2" w14:paraId="05355CC7" w14:textId="77777777" w:rsidTr="005A6EF2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34273C" w14:textId="77777777" w:rsidR="005A6EF2" w:rsidRPr="005A6EF2" w:rsidRDefault="005A6EF2" w:rsidP="005A6EF2">
            <w:pPr>
              <w:widowControl w:val="0"/>
              <w:spacing w:line="200" w:lineRule="atLeast"/>
              <w:jc w:val="both"/>
              <w:rPr>
                <w:rFonts w:cstheme="minorHAnsi"/>
              </w:rPr>
            </w:pPr>
            <w:r w:rsidRPr="005A6EF2">
              <w:rPr>
                <w:rFonts w:cstheme="minorHAnsi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D210A5" w14:textId="77777777" w:rsidR="005A6EF2" w:rsidRPr="005A6EF2" w:rsidRDefault="005A6EF2" w:rsidP="005A6EF2">
            <w:pPr>
              <w:widowControl w:val="0"/>
              <w:snapToGrid w:val="0"/>
              <w:spacing w:line="200" w:lineRule="atLeast"/>
              <w:jc w:val="both"/>
              <w:rPr>
                <w:rFonts w:cs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D580B4" w14:textId="77777777" w:rsidR="005A6EF2" w:rsidRPr="005A6EF2" w:rsidRDefault="005A6EF2" w:rsidP="005A6EF2">
            <w:pPr>
              <w:widowControl w:val="0"/>
              <w:snapToGrid w:val="0"/>
              <w:spacing w:line="200" w:lineRule="atLeast"/>
              <w:jc w:val="both"/>
              <w:rPr>
                <w:rFonts w:cstheme="minorHAnsi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B74F69" w14:textId="77777777" w:rsidR="005A6EF2" w:rsidRPr="005A6EF2" w:rsidRDefault="005A6EF2" w:rsidP="005A6EF2">
            <w:pPr>
              <w:widowControl w:val="0"/>
              <w:snapToGrid w:val="0"/>
              <w:spacing w:line="200" w:lineRule="atLeast"/>
              <w:jc w:val="both"/>
              <w:rPr>
                <w:rFonts w:cstheme="minorHAnsi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E36B4" w14:textId="77777777" w:rsidR="005A6EF2" w:rsidRPr="005A6EF2" w:rsidRDefault="005A6EF2" w:rsidP="005A6EF2">
            <w:pPr>
              <w:widowControl w:val="0"/>
              <w:snapToGrid w:val="0"/>
              <w:spacing w:line="200" w:lineRule="atLeast"/>
              <w:jc w:val="both"/>
              <w:rPr>
                <w:rFonts w:cstheme="minorHAnsi"/>
              </w:rPr>
            </w:pPr>
          </w:p>
        </w:tc>
      </w:tr>
      <w:tr w:rsidR="005A6EF2" w:rsidRPr="005A6EF2" w14:paraId="30911CD7" w14:textId="77777777" w:rsidTr="005A6EF2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34F969" w14:textId="77777777" w:rsidR="005A6EF2" w:rsidRPr="005A6EF2" w:rsidRDefault="005A6EF2" w:rsidP="005A6EF2">
            <w:pPr>
              <w:widowControl w:val="0"/>
              <w:spacing w:line="200" w:lineRule="atLeast"/>
              <w:jc w:val="both"/>
              <w:rPr>
                <w:rFonts w:cstheme="minorHAnsi"/>
              </w:rPr>
            </w:pPr>
            <w:r w:rsidRPr="005A6EF2">
              <w:rPr>
                <w:rFonts w:cstheme="minorHAnsi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51170B" w14:textId="77777777" w:rsidR="005A6EF2" w:rsidRPr="005A6EF2" w:rsidRDefault="005A6EF2" w:rsidP="005A6EF2">
            <w:pPr>
              <w:widowControl w:val="0"/>
              <w:snapToGrid w:val="0"/>
              <w:spacing w:line="200" w:lineRule="atLeast"/>
              <w:jc w:val="both"/>
              <w:rPr>
                <w:rFonts w:cs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EE0266" w14:textId="77777777" w:rsidR="005A6EF2" w:rsidRPr="005A6EF2" w:rsidRDefault="005A6EF2" w:rsidP="005A6EF2">
            <w:pPr>
              <w:widowControl w:val="0"/>
              <w:snapToGrid w:val="0"/>
              <w:spacing w:line="200" w:lineRule="atLeast"/>
              <w:jc w:val="both"/>
              <w:rPr>
                <w:rFonts w:cstheme="minorHAnsi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DED122" w14:textId="77777777" w:rsidR="005A6EF2" w:rsidRPr="005A6EF2" w:rsidRDefault="005A6EF2" w:rsidP="005A6EF2">
            <w:pPr>
              <w:widowControl w:val="0"/>
              <w:snapToGrid w:val="0"/>
              <w:spacing w:line="200" w:lineRule="atLeast"/>
              <w:jc w:val="both"/>
              <w:rPr>
                <w:rFonts w:cstheme="minorHAnsi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9C32B" w14:textId="77777777" w:rsidR="005A6EF2" w:rsidRPr="005A6EF2" w:rsidRDefault="005A6EF2" w:rsidP="005A6EF2">
            <w:pPr>
              <w:widowControl w:val="0"/>
              <w:snapToGrid w:val="0"/>
              <w:spacing w:line="200" w:lineRule="atLeast"/>
              <w:jc w:val="both"/>
              <w:rPr>
                <w:rFonts w:cstheme="minorHAnsi"/>
              </w:rPr>
            </w:pPr>
          </w:p>
        </w:tc>
      </w:tr>
      <w:tr w:rsidR="005A6EF2" w:rsidRPr="005A6EF2" w14:paraId="3638FA30" w14:textId="77777777" w:rsidTr="005A6EF2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0C443D" w14:textId="77777777" w:rsidR="005A6EF2" w:rsidRPr="005A6EF2" w:rsidRDefault="005A6EF2" w:rsidP="005A6EF2">
            <w:pPr>
              <w:widowControl w:val="0"/>
              <w:spacing w:line="200" w:lineRule="atLeast"/>
              <w:jc w:val="both"/>
              <w:rPr>
                <w:rFonts w:cstheme="minorHAnsi"/>
              </w:rPr>
            </w:pPr>
            <w:r w:rsidRPr="005A6EF2">
              <w:rPr>
                <w:rFonts w:cstheme="minorHAnsi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A2B3B9" w14:textId="77777777" w:rsidR="005A6EF2" w:rsidRPr="005A6EF2" w:rsidRDefault="005A6EF2" w:rsidP="005A6EF2">
            <w:pPr>
              <w:widowControl w:val="0"/>
              <w:snapToGrid w:val="0"/>
              <w:spacing w:line="200" w:lineRule="atLeast"/>
              <w:jc w:val="both"/>
              <w:rPr>
                <w:rFonts w:cs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D598B3" w14:textId="77777777" w:rsidR="005A6EF2" w:rsidRPr="005A6EF2" w:rsidRDefault="005A6EF2" w:rsidP="005A6EF2">
            <w:pPr>
              <w:widowControl w:val="0"/>
              <w:snapToGrid w:val="0"/>
              <w:spacing w:line="200" w:lineRule="atLeast"/>
              <w:jc w:val="both"/>
              <w:rPr>
                <w:rFonts w:cstheme="minorHAnsi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4FD25C" w14:textId="77777777" w:rsidR="005A6EF2" w:rsidRPr="005A6EF2" w:rsidRDefault="005A6EF2" w:rsidP="005A6EF2">
            <w:pPr>
              <w:widowControl w:val="0"/>
              <w:snapToGrid w:val="0"/>
              <w:spacing w:line="200" w:lineRule="atLeast"/>
              <w:jc w:val="both"/>
              <w:rPr>
                <w:rFonts w:cstheme="minorHAnsi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5EA44" w14:textId="77777777" w:rsidR="005A6EF2" w:rsidRPr="005A6EF2" w:rsidRDefault="005A6EF2" w:rsidP="005A6EF2">
            <w:pPr>
              <w:widowControl w:val="0"/>
              <w:snapToGrid w:val="0"/>
              <w:spacing w:line="200" w:lineRule="atLeast"/>
              <w:jc w:val="both"/>
              <w:rPr>
                <w:rFonts w:cstheme="minorHAnsi"/>
              </w:rPr>
            </w:pPr>
          </w:p>
        </w:tc>
      </w:tr>
      <w:tr w:rsidR="005A6EF2" w:rsidRPr="005A6EF2" w14:paraId="4EF14BFA" w14:textId="77777777" w:rsidTr="005A6EF2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E2C1DA" w14:textId="77777777" w:rsidR="005A6EF2" w:rsidRPr="005A6EF2" w:rsidRDefault="005A6EF2" w:rsidP="005A6EF2">
            <w:pPr>
              <w:widowControl w:val="0"/>
              <w:spacing w:line="200" w:lineRule="atLeast"/>
              <w:jc w:val="both"/>
              <w:rPr>
                <w:rFonts w:cstheme="minorHAnsi"/>
              </w:rPr>
            </w:pPr>
            <w:r w:rsidRPr="005A6EF2">
              <w:rPr>
                <w:rFonts w:cstheme="minorHAnsi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33ADCD" w14:textId="77777777" w:rsidR="005A6EF2" w:rsidRPr="005A6EF2" w:rsidRDefault="005A6EF2" w:rsidP="005A6EF2">
            <w:pPr>
              <w:widowControl w:val="0"/>
              <w:snapToGrid w:val="0"/>
              <w:spacing w:line="200" w:lineRule="atLeast"/>
              <w:jc w:val="both"/>
              <w:rPr>
                <w:rFonts w:cs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9F50A4" w14:textId="77777777" w:rsidR="005A6EF2" w:rsidRPr="005A6EF2" w:rsidRDefault="005A6EF2" w:rsidP="005A6EF2">
            <w:pPr>
              <w:widowControl w:val="0"/>
              <w:snapToGrid w:val="0"/>
              <w:spacing w:line="200" w:lineRule="atLeast"/>
              <w:jc w:val="both"/>
              <w:rPr>
                <w:rFonts w:cstheme="minorHAnsi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E55BC6" w14:textId="77777777" w:rsidR="005A6EF2" w:rsidRPr="005A6EF2" w:rsidRDefault="005A6EF2" w:rsidP="005A6EF2">
            <w:pPr>
              <w:widowControl w:val="0"/>
              <w:snapToGrid w:val="0"/>
              <w:spacing w:line="200" w:lineRule="atLeast"/>
              <w:jc w:val="both"/>
              <w:rPr>
                <w:rFonts w:cstheme="minorHAnsi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E9D9B" w14:textId="77777777" w:rsidR="005A6EF2" w:rsidRPr="005A6EF2" w:rsidRDefault="005A6EF2" w:rsidP="005A6EF2">
            <w:pPr>
              <w:widowControl w:val="0"/>
              <w:snapToGrid w:val="0"/>
              <w:spacing w:line="200" w:lineRule="atLeast"/>
              <w:jc w:val="both"/>
              <w:rPr>
                <w:rFonts w:cstheme="minorHAnsi"/>
              </w:rPr>
            </w:pPr>
          </w:p>
        </w:tc>
      </w:tr>
    </w:tbl>
    <w:p w14:paraId="19FC9BA7" w14:textId="77777777" w:rsidR="005A6EF2" w:rsidRPr="005A6EF2" w:rsidRDefault="005A6EF2" w:rsidP="005A6EF2">
      <w:pPr>
        <w:spacing w:line="200" w:lineRule="atLeast"/>
        <w:jc w:val="both"/>
        <w:rPr>
          <w:rFonts w:cstheme="minorHAnsi"/>
        </w:rPr>
      </w:pPr>
    </w:p>
    <w:p w14:paraId="0AEC0361" w14:textId="0F8E72F2" w:rsidR="005A6EF2" w:rsidRPr="005A6EF2" w:rsidRDefault="005A6EF2" w:rsidP="005A6EF2">
      <w:pPr>
        <w:ind w:left="4956"/>
        <w:jc w:val="both"/>
        <w:rPr>
          <w:rFonts w:cstheme="minorHAnsi"/>
          <w:b/>
          <w:bCs/>
          <w:i/>
          <w:color w:val="1D174F"/>
          <w:sz w:val="16"/>
          <w:szCs w:val="16"/>
        </w:rPr>
      </w:pPr>
      <w:r w:rsidRPr="005A6EF2">
        <w:rPr>
          <w:rFonts w:cstheme="minorHAnsi"/>
          <w:i/>
          <w:sz w:val="16"/>
          <w:szCs w:val="16"/>
        </w:rPr>
        <w:t xml:space="preserve">kwalifikowany podpis elektroniczny lub podpis zaufany lub podpis osobisty osoby lub osób upoważnionych do </w:t>
      </w:r>
      <w:r w:rsidR="00C77290" w:rsidRPr="005A6EF2">
        <w:rPr>
          <w:rFonts w:cstheme="minorHAnsi"/>
          <w:i/>
          <w:sz w:val="16"/>
          <w:szCs w:val="16"/>
        </w:rPr>
        <w:t>reprezentowania wykonawcy</w:t>
      </w:r>
    </w:p>
    <w:p w14:paraId="49515FEA" w14:textId="23626AC9" w:rsidR="00DE3500" w:rsidRPr="00DE3500" w:rsidRDefault="00DE3500" w:rsidP="00B05966">
      <w:pPr>
        <w:rPr>
          <w:rFonts w:eastAsia="Times New Roman" w:cstheme="minorHAnsi"/>
          <w:color w:val="000000"/>
          <w:sz w:val="20"/>
          <w:szCs w:val="20"/>
          <w:highlight w:val="cyan"/>
          <w:lang w:eastAsia="pl-PL"/>
        </w:rPr>
      </w:pPr>
    </w:p>
    <w:sectPr w:rsidR="00DE3500" w:rsidRPr="00DE3500" w:rsidSect="00AE79F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ECE945" w14:textId="77777777" w:rsidR="00A11907" w:rsidRDefault="00A11907" w:rsidP="005F5273">
      <w:pPr>
        <w:spacing w:after="0" w:line="240" w:lineRule="auto"/>
      </w:pPr>
      <w:r>
        <w:separator/>
      </w:r>
    </w:p>
  </w:endnote>
  <w:endnote w:type="continuationSeparator" w:id="0">
    <w:p w14:paraId="60538520" w14:textId="77777777" w:rsidR="00A11907" w:rsidRDefault="00A11907" w:rsidP="005F5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ttawa;Times New Roman">
    <w:altName w:val="Cambria"/>
    <w:panose1 w:val="00000000000000000000"/>
    <w:charset w:val="00"/>
    <w:family w:val="roman"/>
    <w:notTrueType/>
    <w:pitch w:val="default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IDFont+F3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89C070" w14:textId="77777777" w:rsidR="00A11907" w:rsidRDefault="00A11907" w:rsidP="005F5273">
      <w:pPr>
        <w:spacing w:after="0" w:line="240" w:lineRule="auto"/>
      </w:pPr>
      <w:r>
        <w:separator/>
      </w:r>
    </w:p>
  </w:footnote>
  <w:footnote w:type="continuationSeparator" w:id="0">
    <w:p w14:paraId="7A1D4C96" w14:textId="77777777" w:rsidR="00A11907" w:rsidRDefault="00A11907" w:rsidP="005F5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B4288" w14:textId="77777777" w:rsidR="001D6624" w:rsidRDefault="001D6624">
    <w:pPr>
      <w:pStyle w:val="Nagwek"/>
    </w:pPr>
    <w:r>
      <w:rPr>
        <w:noProof/>
        <w:lang w:eastAsia="pl-PL"/>
      </w:rPr>
      <w:drawing>
        <wp:inline distT="0" distB="0" distL="0" distR="0" wp14:anchorId="12E75774" wp14:editId="5012B197">
          <wp:extent cx="5760720" cy="419972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8986954" name="Obraz 14589869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199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EF46E11" w14:textId="0F231B46" w:rsidR="002F6DD8" w:rsidRPr="00EE4094" w:rsidRDefault="00A32B8A">
    <w:pPr>
      <w:pStyle w:val="Nagwek"/>
      <w:rPr>
        <w:rFonts w:cstheme="minorHAnsi"/>
        <w:b/>
      </w:rPr>
    </w:pPr>
    <w:r w:rsidRPr="005F5273">
      <w:rPr>
        <w:rFonts w:cstheme="minorHAnsi"/>
      </w:rPr>
      <w:t>Nr postępowania:</w:t>
    </w:r>
    <w:r w:rsidRPr="005F5273">
      <w:rPr>
        <w:rFonts w:cstheme="minorHAnsi"/>
        <w:color w:val="000000"/>
      </w:rPr>
      <w:t xml:space="preserve"> </w:t>
    </w:r>
    <w:r w:rsidRPr="00A1199A">
      <w:rPr>
        <w:rFonts w:cstheme="minorHAnsi"/>
        <w:b/>
      </w:rPr>
      <w:t>SOS4/</w:t>
    </w:r>
    <w:r w:rsidR="002F0367">
      <w:rPr>
        <w:rFonts w:cstheme="minorHAnsi"/>
        <w:b/>
      </w:rPr>
      <w:t>Z2</w:t>
    </w:r>
    <w:r w:rsidR="0010315B">
      <w:rPr>
        <w:rFonts w:cstheme="minorHAnsi"/>
        <w:b/>
      </w:rPr>
      <w:t>5</w:t>
    </w:r>
    <w:r w:rsidRPr="00A1199A">
      <w:rPr>
        <w:rFonts w:cstheme="minorHAnsi"/>
        <w:b/>
      </w:rPr>
      <w:t>/202</w:t>
    </w:r>
    <w:r w:rsidR="00EE4094">
      <w:rPr>
        <w:rFonts w:cstheme="minorHAnsi"/>
        <w:b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  <w:sz w:val="22"/>
        <w:szCs w:val="18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/>
        <w:sz w:val="22"/>
        <w:szCs w:val="18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0000003"/>
    <w:multiLevelType w:val="multilevel"/>
    <w:tmpl w:val="00000002"/>
    <w:lvl w:ilvl="0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3" w15:restartNumberingAfterBreak="0">
    <w:nsid w:val="00000004"/>
    <w:multiLevelType w:val="multi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sz w:val="22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Times New Roman" w:eastAsia="Times New Roman" w:hAnsi="Times New Roman" w:cs="Times New Roman"/>
        <w:bCs/>
        <w:sz w:val="22"/>
        <w:szCs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0">
    <w:nsid w:val="00000005"/>
    <w:multiLevelType w:val="multilevel"/>
    <w:tmpl w:val="00000004"/>
    <w:lvl w:ilvl="0">
      <w:start w:val="3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3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3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3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3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3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3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3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3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5" w15:restartNumberingAfterBreak="0">
    <w:nsid w:val="00000006"/>
    <w:multiLevelType w:val="multilevel"/>
    <w:tmpl w:val="00000006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6" w15:restartNumberingAfterBreak="0">
    <w:nsid w:val="00000008"/>
    <w:multiLevelType w:val="multilevel"/>
    <w:tmpl w:val="00000008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8"/>
        <w:u w:val="none" w:color="000000"/>
        <w:effect w:val="none"/>
        <w:vertAlign w:val="baseline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A"/>
    <w:multiLevelType w:val="multilevel"/>
    <w:tmpl w:val="0000000A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 w:hint="default"/>
        <w:sz w:val="22"/>
        <w:szCs w:val="18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 w:hint="default"/>
        <w:sz w:val="22"/>
        <w:szCs w:val="18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ascii="Times New Roman" w:eastAsia="Times New Roman" w:hAnsi="Times New Roman" w:cs="Times New Roman" w:hint="default"/>
        <w:sz w:val="22"/>
        <w:szCs w:val="1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ascii="Times New Roman" w:eastAsia="Times New Roman" w:hAnsi="Times New Roman" w:cs="Times New Roman" w:hint="default"/>
        <w:sz w:val="22"/>
        <w:szCs w:val="18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ascii="Times New Roman" w:eastAsia="Times New Roman" w:hAnsi="Times New Roman" w:cs="Times New Roman" w:hint="default"/>
        <w:sz w:val="22"/>
        <w:szCs w:val="18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ascii="Times New Roman" w:eastAsia="Times New Roman" w:hAnsi="Times New Roman" w:cs="Times New Roman" w:hint="default"/>
        <w:sz w:val="22"/>
        <w:szCs w:val="1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ascii="Times New Roman" w:eastAsia="Times New Roman" w:hAnsi="Times New Roman" w:cs="Times New Roman" w:hint="default"/>
        <w:sz w:val="22"/>
        <w:szCs w:val="18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ascii="Times New Roman" w:eastAsia="Times New Roman" w:hAnsi="Times New Roman" w:cs="Times New Roman" w:hint="default"/>
        <w:sz w:val="22"/>
        <w:szCs w:val="18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ascii="Times New Roman" w:eastAsia="Times New Roman" w:hAnsi="Times New Roman" w:cs="Times New Roman" w:hint="default"/>
        <w:sz w:val="22"/>
        <w:szCs w:val="18"/>
      </w:rPr>
    </w:lvl>
  </w:abstractNum>
  <w:abstractNum w:abstractNumId="8" w15:restartNumberingAfterBreak="0">
    <w:nsid w:val="0000000B"/>
    <w:multiLevelType w:val="multilevel"/>
    <w:tmpl w:val="0000000B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  <w:sz w:val="22"/>
        <w:szCs w:val="18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  <w:rPr>
        <w:rFonts w:ascii="Calibri" w:eastAsia="Times New Roman" w:hAnsi="Calibri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0000000D"/>
    <w:multiLevelType w:val="multilevel"/>
    <w:tmpl w:val="0000000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E"/>
    <w:multiLevelType w:val="multilevel"/>
    <w:tmpl w:val="0000000E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  <w:sz w:val="22"/>
        <w:szCs w:val="18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/>
        <w:sz w:val="22"/>
        <w:szCs w:val="18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0000000F"/>
    <w:multiLevelType w:val="multilevel"/>
    <w:tmpl w:val="0000000F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  <w:sz w:val="22"/>
        <w:szCs w:val="18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00C5214B"/>
    <w:multiLevelType w:val="hybridMultilevel"/>
    <w:tmpl w:val="351CD1E2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140218F"/>
    <w:multiLevelType w:val="hybridMultilevel"/>
    <w:tmpl w:val="30580F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4155C5"/>
    <w:multiLevelType w:val="hybridMultilevel"/>
    <w:tmpl w:val="4E6605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56A5A1D"/>
    <w:multiLevelType w:val="hybridMultilevel"/>
    <w:tmpl w:val="B8A8B090"/>
    <w:lvl w:ilvl="0" w:tplc="79C87A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6DA0F96"/>
    <w:multiLevelType w:val="hybridMultilevel"/>
    <w:tmpl w:val="2A80C732"/>
    <w:lvl w:ilvl="0" w:tplc="2DE61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C5D70D7"/>
    <w:multiLevelType w:val="hybridMultilevel"/>
    <w:tmpl w:val="6DFE2C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D9D6380"/>
    <w:multiLevelType w:val="hybridMultilevel"/>
    <w:tmpl w:val="E64C6E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0A82E4B"/>
    <w:multiLevelType w:val="hybridMultilevel"/>
    <w:tmpl w:val="5B5653D8"/>
    <w:lvl w:ilvl="0" w:tplc="2DE61E08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0" w15:restartNumberingAfterBreak="0">
    <w:nsid w:val="137779FF"/>
    <w:multiLevelType w:val="hybridMultilevel"/>
    <w:tmpl w:val="53C63BA4"/>
    <w:name w:val="WW8Num82232222"/>
    <w:lvl w:ilvl="0" w:tplc="6C848C72">
      <w:start w:val="1"/>
      <w:numFmt w:val="ordinal"/>
      <w:lvlText w:val="%1"/>
      <w:lvlJc w:val="left"/>
      <w:pPr>
        <w:tabs>
          <w:tab w:val="num" w:pos="340"/>
        </w:tabs>
        <w:ind w:left="340" w:hanging="34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538455C"/>
    <w:multiLevelType w:val="hybridMultilevel"/>
    <w:tmpl w:val="C03EB480"/>
    <w:lvl w:ilvl="0" w:tplc="610A347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108588D"/>
    <w:multiLevelType w:val="multilevel"/>
    <w:tmpl w:val="F42E275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425" w:hanging="425"/>
      </w:pPr>
      <w:rPr>
        <w:rFonts w:asciiTheme="minorHAnsi" w:hAnsiTheme="minorHAnsi" w:cstheme="minorHAnsi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23" w15:restartNumberingAfterBreak="0">
    <w:nsid w:val="244D65DD"/>
    <w:multiLevelType w:val="hybridMultilevel"/>
    <w:tmpl w:val="495001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48D0007"/>
    <w:multiLevelType w:val="hybridMultilevel"/>
    <w:tmpl w:val="E29ADE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4D660CC"/>
    <w:multiLevelType w:val="hybridMultilevel"/>
    <w:tmpl w:val="80B2A4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53205F4"/>
    <w:multiLevelType w:val="hybridMultilevel"/>
    <w:tmpl w:val="2A2A13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077D51"/>
    <w:multiLevelType w:val="hybridMultilevel"/>
    <w:tmpl w:val="E7E272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571204"/>
    <w:multiLevelType w:val="hybridMultilevel"/>
    <w:tmpl w:val="B5D2B7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851D08"/>
    <w:multiLevelType w:val="multilevel"/>
    <w:tmpl w:val="DD721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8760C8C"/>
    <w:multiLevelType w:val="hybridMultilevel"/>
    <w:tmpl w:val="35624A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EF4C65"/>
    <w:multiLevelType w:val="multilevel"/>
    <w:tmpl w:val="B7D4F098"/>
    <w:lvl w:ilvl="0">
      <w:start w:val="1"/>
      <w:numFmt w:val="lowerRoman"/>
      <w:lvlText w:val="%1."/>
      <w:lvlJc w:val="right"/>
      <w:pPr>
        <w:tabs>
          <w:tab w:val="num" w:pos="-142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142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142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142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142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142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142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142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142"/>
        </w:tabs>
        <w:ind w:left="6120" w:hanging="180"/>
      </w:pPr>
    </w:lvl>
  </w:abstractNum>
  <w:abstractNum w:abstractNumId="32" w15:restartNumberingAfterBreak="0">
    <w:nsid w:val="49254CA2"/>
    <w:multiLevelType w:val="hybridMultilevel"/>
    <w:tmpl w:val="7B5AB55C"/>
    <w:lvl w:ilvl="0" w:tplc="119E5BA0">
      <w:start w:val="1"/>
      <w:numFmt w:val="lowerLetter"/>
      <w:lvlText w:val="%1)"/>
      <w:lvlJc w:val="left"/>
      <w:pPr>
        <w:ind w:left="786" w:hanging="360"/>
      </w:pPr>
      <w:rPr>
        <w:rFonts w:eastAsia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4BC16C07"/>
    <w:multiLevelType w:val="multilevel"/>
    <w:tmpl w:val="E084B762"/>
    <w:lvl w:ilvl="0">
      <w:start w:val="1"/>
      <w:numFmt w:val="decimal"/>
      <w:lvlText w:val="%1)"/>
      <w:lvlJc w:val="left"/>
      <w:pPr>
        <w:tabs>
          <w:tab w:val="num" w:pos="4930"/>
        </w:tabs>
        <w:ind w:left="4930" w:hanging="960"/>
      </w:pPr>
      <w:rPr>
        <w:b/>
      </w:rPr>
    </w:lvl>
    <w:lvl w:ilvl="1">
      <w:start w:val="1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685"/>
        </w:tabs>
        <w:ind w:left="2685" w:hanging="360"/>
      </w:pPr>
      <w:rPr>
        <w:color w:val="auto"/>
      </w:rPr>
    </w:lvl>
    <w:lvl w:ilvl="3">
      <w:start w:val="1"/>
      <w:numFmt w:val="lowerLetter"/>
      <w:lvlText w:val="%4)"/>
      <w:lvlJc w:val="left"/>
      <w:pPr>
        <w:tabs>
          <w:tab w:val="num" w:pos="3225"/>
        </w:tabs>
        <w:ind w:left="3225" w:hanging="360"/>
      </w:pPr>
      <w:rPr>
        <w:u w:val="none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lef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left"/>
      <w:pPr>
        <w:tabs>
          <w:tab w:val="num" w:pos="6825"/>
        </w:tabs>
        <w:ind w:left="6825" w:hanging="180"/>
      </w:pPr>
    </w:lvl>
  </w:abstractNum>
  <w:abstractNum w:abstractNumId="34" w15:restartNumberingAfterBreak="0">
    <w:nsid w:val="50261019"/>
    <w:multiLevelType w:val="hybridMultilevel"/>
    <w:tmpl w:val="0270C7F6"/>
    <w:lvl w:ilvl="0" w:tplc="4AB4529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3B7B9C"/>
    <w:multiLevelType w:val="hybridMultilevel"/>
    <w:tmpl w:val="7818B7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C82DDB"/>
    <w:multiLevelType w:val="hybridMultilevel"/>
    <w:tmpl w:val="99D27A20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2374F30"/>
    <w:multiLevelType w:val="hybridMultilevel"/>
    <w:tmpl w:val="65B2D8E2"/>
    <w:lvl w:ilvl="0" w:tplc="2DE61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4B7447A"/>
    <w:multiLevelType w:val="hybridMultilevel"/>
    <w:tmpl w:val="6CBCE4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4D064F9"/>
    <w:multiLevelType w:val="hybridMultilevel"/>
    <w:tmpl w:val="A86CD2E4"/>
    <w:lvl w:ilvl="0" w:tplc="172C5AC4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0" w15:restartNumberingAfterBreak="0">
    <w:nsid w:val="56A71600"/>
    <w:multiLevelType w:val="hybridMultilevel"/>
    <w:tmpl w:val="6D582D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F5B7C00"/>
    <w:multiLevelType w:val="hybridMultilevel"/>
    <w:tmpl w:val="4B4CFD70"/>
    <w:lvl w:ilvl="0" w:tplc="1116CBA6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24C437D"/>
    <w:multiLevelType w:val="hybridMultilevel"/>
    <w:tmpl w:val="8BE2C8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817D67"/>
    <w:multiLevelType w:val="hybridMultilevel"/>
    <w:tmpl w:val="4F725C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B544BEE"/>
    <w:multiLevelType w:val="multilevel"/>
    <w:tmpl w:val="7B8296F6"/>
    <w:lvl w:ilvl="0">
      <w:start w:val="1"/>
      <w:numFmt w:val="decimal"/>
      <w:lvlText w:val="%1)"/>
      <w:lvlJc w:val="left"/>
      <w:pPr>
        <w:tabs>
          <w:tab w:val="num" w:pos="4930"/>
        </w:tabs>
        <w:ind w:left="4930" w:hanging="960"/>
      </w:pPr>
      <w:rPr>
        <w:b/>
      </w:rPr>
    </w:lvl>
    <w:lvl w:ilvl="1">
      <w:start w:val="1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685"/>
        </w:tabs>
        <w:ind w:left="2685" w:hanging="360"/>
      </w:pPr>
      <w:rPr>
        <w:color w:val="auto"/>
      </w:rPr>
    </w:lvl>
    <w:lvl w:ilvl="3">
      <w:start w:val="1"/>
      <w:numFmt w:val="lowerLetter"/>
      <w:lvlText w:val="%4)"/>
      <w:lvlJc w:val="left"/>
      <w:pPr>
        <w:tabs>
          <w:tab w:val="num" w:pos="3225"/>
        </w:tabs>
        <w:ind w:left="3225" w:hanging="360"/>
      </w:pPr>
      <w:rPr>
        <w:u w:val="single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left"/>
      <w:pPr>
        <w:tabs>
          <w:tab w:val="num" w:pos="4665"/>
        </w:tabs>
        <w:ind w:left="4665" w:hanging="180"/>
      </w:pPr>
    </w:lvl>
    <w:lvl w:ilvl="6">
      <w:start w:val="1"/>
      <w:numFmt w:val="lowerLetter"/>
      <w:lvlText w:val="%7)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left"/>
      <w:pPr>
        <w:tabs>
          <w:tab w:val="num" w:pos="6825"/>
        </w:tabs>
        <w:ind w:left="6825" w:hanging="180"/>
      </w:pPr>
    </w:lvl>
  </w:abstractNum>
  <w:abstractNum w:abstractNumId="45" w15:restartNumberingAfterBreak="0">
    <w:nsid w:val="6B5F60FB"/>
    <w:multiLevelType w:val="hybridMultilevel"/>
    <w:tmpl w:val="4850B92C"/>
    <w:lvl w:ilvl="0" w:tplc="0415001B">
      <w:start w:val="1"/>
      <w:numFmt w:val="lowerRoman"/>
      <w:lvlText w:val="%1."/>
      <w:lvlJc w:val="righ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6" w15:restartNumberingAfterBreak="0">
    <w:nsid w:val="6B6B32A7"/>
    <w:multiLevelType w:val="hybridMultilevel"/>
    <w:tmpl w:val="B928E0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EBE2CE0"/>
    <w:multiLevelType w:val="multilevel"/>
    <w:tmpl w:val="95F2D3A6"/>
    <w:lvl w:ilvl="0">
      <w:start w:val="1"/>
      <w:numFmt w:val="decimal"/>
      <w:lvlText w:val="%1)"/>
      <w:lvlJc w:val="left"/>
      <w:pPr>
        <w:tabs>
          <w:tab w:val="num" w:pos="4930"/>
        </w:tabs>
        <w:ind w:left="4930" w:hanging="960"/>
      </w:pPr>
      <w:rPr>
        <w:b/>
      </w:rPr>
    </w:lvl>
    <w:lvl w:ilvl="1">
      <w:start w:val="1"/>
      <w:numFmt w:val="bullet"/>
      <w:lvlText w:val=""/>
      <w:lvlJc w:val="left"/>
      <w:pPr>
        <w:ind w:left="1785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685"/>
        </w:tabs>
        <w:ind w:left="2685" w:hanging="360"/>
      </w:pPr>
      <w:rPr>
        <w:color w:val="auto"/>
      </w:rPr>
    </w:lvl>
    <w:lvl w:ilvl="3">
      <w:start w:val="1"/>
      <w:numFmt w:val="lowerLetter"/>
      <w:lvlText w:val="%4)"/>
      <w:lvlJc w:val="left"/>
      <w:pPr>
        <w:tabs>
          <w:tab w:val="num" w:pos="3225"/>
        </w:tabs>
        <w:ind w:left="3225" w:hanging="360"/>
      </w:pPr>
      <w:rPr>
        <w:u w:val="single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left"/>
      <w:pPr>
        <w:tabs>
          <w:tab w:val="num" w:pos="4665"/>
        </w:tabs>
        <w:ind w:left="4665" w:hanging="180"/>
      </w:pPr>
    </w:lvl>
    <w:lvl w:ilvl="6">
      <w:start w:val="1"/>
      <w:numFmt w:val="lowerLetter"/>
      <w:lvlText w:val="%7)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left"/>
      <w:pPr>
        <w:tabs>
          <w:tab w:val="num" w:pos="6825"/>
        </w:tabs>
        <w:ind w:left="6825" w:hanging="180"/>
      </w:pPr>
    </w:lvl>
  </w:abstractNum>
  <w:abstractNum w:abstractNumId="48" w15:restartNumberingAfterBreak="0">
    <w:nsid w:val="6F5D0C92"/>
    <w:multiLevelType w:val="hybridMultilevel"/>
    <w:tmpl w:val="905ECCEE"/>
    <w:lvl w:ilvl="0" w:tplc="FFFFFFF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533487D0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4B348CD"/>
    <w:multiLevelType w:val="hybridMultilevel"/>
    <w:tmpl w:val="5DF295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5A809EA"/>
    <w:multiLevelType w:val="hybridMultilevel"/>
    <w:tmpl w:val="D4C088F4"/>
    <w:lvl w:ilvl="0" w:tplc="B9D83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7793B20"/>
    <w:multiLevelType w:val="hybridMultilevel"/>
    <w:tmpl w:val="DA0A6BF6"/>
    <w:lvl w:ilvl="0" w:tplc="EDF675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A9D2562"/>
    <w:multiLevelType w:val="hybridMultilevel"/>
    <w:tmpl w:val="110AFEC4"/>
    <w:lvl w:ilvl="0" w:tplc="0415001B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7B9C5481"/>
    <w:multiLevelType w:val="hybridMultilevel"/>
    <w:tmpl w:val="1ED411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E613038"/>
    <w:multiLevelType w:val="hybridMultilevel"/>
    <w:tmpl w:val="9FECC3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EAB4858"/>
    <w:multiLevelType w:val="hybridMultilevel"/>
    <w:tmpl w:val="5C409E8E"/>
    <w:lvl w:ilvl="0" w:tplc="2DE61E0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7EAC4FBE"/>
    <w:multiLevelType w:val="hybridMultilevel"/>
    <w:tmpl w:val="E2383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080847">
    <w:abstractNumId w:val="0"/>
  </w:num>
  <w:num w:numId="2" w16cid:durableId="1400202660">
    <w:abstractNumId w:val="2"/>
  </w:num>
  <w:num w:numId="3" w16cid:durableId="1879314436">
    <w:abstractNumId w:val="4"/>
  </w:num>
  <w:num w:numId="4" w16cid:durableId="218134968">
    <w:abstractNumId w:val="27"/>
  </w:num>
  <w:num w:numId="5" w16cid:durableId="1915311755">
    <w:abstractNumId w:val="56"/>
  </w:num>
  <w:num w:numId="6" w16cid:durableId="579631684">
    <w:abstractNumId w:val="17"/>
  </w:num>
  <w:num w:numId="7" w16cid:durableId="1899591215">
    <w:abstractNumId w:val="50"/>
  </w:num>
  <w:num w:numId="8" w16cid:durableId="1957253618">
    <w:abstractNumId w:val="42"/>
  </w:num>
  <w:num w:numId="9" w16cid:durableId="861816949">
    <w:abstractNumId w:val="43"/>
  </w:num>
  <w:num w:numId="10" w16cid:durableId="1423843146">
    <w:abstractNumId w:val="35"/>
  </w:num>
  <w:num w:numId="11" w16cid:durableId="983200589">
    <w:abstractNumId w:val="25"/>
  </w:num>
  <w:num w:numId="12" w16cid:durableId="1986468417">
    <w:abstractNumId w:val="46"/>
  </w:num>
  <w:num w:numId="13" w16cid:durableId="1991712920">
    <w:abstractNumId w:val="36"/>
  </w:num>
  <w:num w:numId="14" w16cid:durableId="1612660355">
    <w:abstractNumId w:val="24"/>
  </w:num>
  <w:num w:numId="15" w16cid:durableId="1615671337">
    <w:abstractNumId w:val="30"/>
  </w:num>
  <w:num w:numId="16" w16cid:durableId="464389635">
    <w:abstractNumId w:val="13"/>
  </w:num>
  <w:num w:numId="17" w16cid:durableId="593169745">
    <w:abstractNumId w:val="51"/>
  </w:num>
  <w:num w:numId="18" w16cid:durableId="1660428730">
    <w:abstractNumId w:val="28"/>
  </w:num>
  <w:num w:numId="19" w16cid:durableId="54008928">
    <w:abstractNumId w:val="14"/>
  </w:num>
  <w:num w:numId="20" w16cid:durableId="156654285">
    <w:abstractNumId w:val="37"/>
  </w:num>
  <w:num w:numId="21" w16cid:durableId="440759733">
    <w:abstractNumId w:val="21"/>
  </w:num>
  <w:num w:numId="22" w16cid:durableId="2024739994">
    <w:abstractNumId w:val="54"/>
  </w:num>
  <w:num w:numId="23" w16cid:durableId="2047635560">
    <w:abstractNumId w:val="53"/>
  </w:num>
  <w:num w:numId="24" w16cid:durableId="415712646">
    <w:abstractNumId w:val="34"/>
  </w:num>
  <w:num w:numId="25" w16cid:durableId="445586918">
    <w:abstractNumId w:val="40"/>
  </w:num>
  <w:num w:numId="26" w16cid:durableId="275255430">
    <w:abstractNumId w:val="41"/>
  </w:num>
  <w:num w:numId="27" w16cid:durableId="1277952032">
    <w:abstractNumId w:val="23"/>
  </w:num>
  <w:num w:numId="28" w16cid:durableId="768356188">
    <w:abstractNumId w:val="48"/>
  </w:num>
  <w:num w:numId="29" w16cid:durableId="211384129">
    <w:abstractNumId w:val="15"/>
  </w:num>
  <w:num w:numId="30" w16cid:durableId="1133863757">
    <w:abstractNumId w:val="39"/>
  </w:num>
  <w:num w:numId="31" w16cid:durableId="1859270845">
    <w:abstractNumId w:val="18"/>
  </w:num>
  <w:num w:numId="32" w16cid:durableId="2091541322">
    <w:abstractNumId w:val="33"/>
  </w:num>
  <w:num w:numId="33" w16cid:durableId="1626886830">
    <w:abstractNumId w:val="44"/>
  </w:num>
  <w:num w:numId="34" w16cid:durableId="1670719958">
    <w:abstractNumId w:val="22"/>
  </w:num>
  <w:num w:numId="35" w16cid:durableId="1275283408">
    <w:abstractNumId w:val="16"/>
  </w:num>
  <w:num w:numId="36" w16cid:durableId="437218274">
    <w:abstractNumId w:val="55"/>
  </w:num>
  <w:num w:numId="37" w16cid:durableId="1347947110">
    <w:abstractNumId w:val="38"/>
  </w:num>
  <w:num w:numId="38" w16cid:durableId="623000533">
    <w:abstractNumId w:val="19"/>
  </w:num>
  <w:num w:numId="39" w16cid:durableId="1463688659">
    <w:abstractNumId w:val="49"/>
  </w:num>
  <w:num w:numId="40" w16cid:durableId="1011907515">
    <w:abstractNumId w:val="32"/>
  </w:num>
  <w:num w:numId="41" w16cid:durableId="1458404100">
    <w:abstractNumId w:val="45"/>
  </w:num>
  <w:num w:numId="42" w16cid:durableId="733509921">
    <w:abstractNumId w:val="26"/>
  </w:num>
  <w:num w:numId="43" w16cid:durableId="1748503559">
    <w:abstractNumId w:val="12"/>
  </w:num>
  <w:num w:numId="44" w16cid:durableId="50466875">
    <w:abstractNumId w:val="31"/>
  </w:num>
  <w:num w:numId="45" w16cid:durableId="1525823501">
    <w:abstractNumId w:val="52"/>
  </w:num>
  <w:num w:numId="46" w16cid:durableId="1248491376">
    <w:abstractNumId w:val="47"/>
  </w:num>
  <w:num w:numId="47" w16cid:durableId="1550990364">
    <w:abstractNumId w:val="29"/>
  </w:num>
  <w:num w:numId="48" w16cid:durableId="17411703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AB2"/>
    <w:rsid w:val="000046B0"/>
    <w:rsid w:val="000153A8"/>
    <w:rsid w:val="00020784"/>
    <w:rsid w:val="00023649"/>
    <w:rsid w:val="0004157F"/>
    <w:rsid w:val="000436D1"/>
    <w:rsid w:val="00045C29"/>
    <w:rsid w:val="00050EFC"/>
    <w:rsid w:val="00057B54"/>
    <w:rsid w:val="00060375"/>
    <w:rsid w:val="0006186A"/>
    <w:rsid w:val="000628F7"/>
    <w:rsid w:val="00065606"/>
    <w:rsid w:val="00074205"/>
    <w:rsid w:val="00074C76"/>
    <w:rsid w:val="00092B54"/>
    <w:rsid w:val="000A4FE9"/>
    <w:rsid w:val="000A6566"/>
    <w:rsid w:val="000B5208"/>
    <w:rsid w:val="000C407A"/>
    <w:rsid w:val="000D3FDA"/>
    <w:rsid w:val="000F05CD"/>
    <w:rsid w:val="000F1681"/>
    <w:rsid w:val="00100A84"/>
    <w:rsid w:val="0010315B"/>
    <w:rsid w:val="00106CBC"/>
    <w:rsid w:val="00121CEE"/>
    <w:rsid w:val="00132757"/>
    <w:rsid w:val="001340CC"/>
    <w:rsid w:val="00142FFC"/>
    <w:rsid w:val="00167D02"/>
    <w:rsid w:val="001947B0"/>
    <w:rsid w:val="00197901"/>
    <w:rsid w:val="001A0114"/>
    <w:rsid w:val="001A101A"/>
    <w:rsid w:val="001A7014"/>
    <w:rsid w:val="001B2099"/>
    <w:rsid w:val="001C33EF"/>
    <w:rsid w:val="001D2222"/>
    <w:rsid w:val="001D571F"/>
    <w:rsid w:val="001D6624"/>
    <w:rsid w:val="001E57E3"/>
    <w:rsid w:val="001E70FC"/>
    <w:rsid w:val="001F598C"/>
    <w:rsid w:val="002267BC"/>
    <w:rsid w:val="0023637C"/>
    <w:rsid w:val="00243E2C"/>
    <w:rsid w:val="002500B9"/>
    <w:rsid w:val="00251887"/>
    <w:rsid w:val="00270C35"/>
    <w:rsid w:val="0028191F"/>
    <w:rsid w:val="002830B4"/>
    <w:rsid w:val="00286AB2"/>
    <w:rsid w:val="002C71EC"/>
    <w:rsid w:val="002D1BC8"/>
    <w:rsid w:val="002D4E35"/>
    <w:rsid w:val="002D6AB4"/>
    <w:rsid w:val="002E0CA7"/>
    <w:rsid w:val="002F0367"/>
    <w:rsid w:val="002F1460"/>
    <w:rsid w:val="002F2D3D"/>
    <w:rsid w:val="002F6DD8"/>
    <w:rsid w:val="003001E2"/>
    <w:rsid w:val="0033730D"/>
    <w:rsid w:val="003B0125"/>
    <w:rsid w:val="003B3D2B"/>
    <w:rsid w:val="003C0751"/>
    <w:rsid w:val="003C0DFA"/>
    <w:rsid w:val="003C2A21"/>
    <w:rsid w:val="003C3D2F"/>
    <w:rsid w:val="003E05E4"/>
    <w:rsid w:val="003E1214"/>
    <w:rsid w:val="003E54D0"/>
    <w:rsid w:val="003F160D"/>
    <w:rsid w:val="0041293A"/>
    <w:rsid w:val="00437A1F"/>
    <w:rsid w:val="00457D38"/>
    <w:rsid w:val="00461D8E"/>
    <w:rsid w:val="0046727C"/>
    <w:rsid w:val="004721B5"/>
    <w:rsid w:val="004754FC"/>
    <w:rsid w:val="00482739"/>
    <w:rsid w:val="004939D8"/>
    <w:rsid w:val="004943A7"/>
    <w:rsid w:val="004A59A0"/>
    <w:rsid w:val="004C5F1A"/>
    <w:rsid w:val="004C661F"/>
    <w:rsid w:val="004C685C"/>
    <w:rsid w:val="004C7CAE"/>
    <w:rsid w:val="004D114C"/>
    <w:rsid w:val="005211CC"/>
    <w:rsid w:val="00524430"/>
    <w:rsid w:val="00542DA3"/>
    <w:rsid w:val="00553D61"/>
    <w:rsid w:val="00567F59"/>
    <w:rsid w:val="00571B82"/>
    <w:rsid w:val="00577370"/>
    <w:rsid w:val="00583E63"/>
    <w:rsid w:val="0059385E"/>
    <w:rsid w:val="005A3071"/>
    <w:rsid w:val="005A6EF2"/>
    <w:rsid w:val="005D4E98"/>
    <w:rsid w:val="005F5273"/>
    <w:rsid w:val="006379D0"/>
    <w:rsid w:val="006578BC"/>
    <w:rsid w:val="00676A97"/>
    <w:rsid w:val="00692862"/>
    <w:rsid w:val="00697561"/>
    <w:rsid w:val="00697986"/>
    <w:rsid w:val="006B163C"/>
    <w:rsid w:val="006C6B2D"/>
    <w:rsid w:val="006C74A3"/>
    <w:rsid w:val="006D3A0F"/>
    <w:rsid w:val="006D4453"/>
    <w:rsid w:val="006E1082"/>
    <w:rsid w:val="006F4BE9"/>
    <w:rsid w:val="00700749"/>
    <w:rsid w:val="00704EB0"/>
    <w:rsid w:val="007120E5"/>
    <w:rsid w:val="00715C1F"/>
    <w:rsid w:val="00720B1F"/>
    <w:rsid w:val="007332EA"/>
    <w:rsid w:val="00737B1C"/>
    <w:rsid w:val="00737CA3"/>
    <w:rsid w:val="007560B1"/>
    <w:rsid w:val="007601F7"/>
    <w:rsid w:val="00762C1C"/>
    <w:rsid w:val="007655A7"/>
    <w:rsid w:val="00781851"/>
    <w:rsid w:val="007A0147"/>
    <w:rsid w:val="007A75A2"/>
    <w:rsid w:val="007C0B89"/>
    <w:rsid w:val="007C67E8"/>
    <w:rsid w:val="007C6FB1"/>
    <w:rsid w:val="007F66B7"/>
    <w:rsid w:val="008011E4"/>
    <w:rsid w:val="0080775B"/>
    <w:rsid w:val="00810C29"/>
    <w:rsid w:val="0083493F"/>
    <w:rsid w:val="00876037"/>
    <w:rsid w:val="00880412"/>
    <w:rsid w:val="00890491"/>
    <w:rsid w:val="008910C0"/>
    <w:rsid w:val="008A0FBE"/>
    <w:rsid w:val="008A4D8C"/>
    <w:rsid w:val="008D0D61"/>
    <w:rsid w:val="008D462A"/>
    <w:rsid w:val="008D6063"/>
    <w:rsid w:val="008D69D6"/>
    <w:rsid w:val="008E4F0B"/>
    <w:rsid w:val="008F0016"/>
    <w:rsid w:val="008F0939"/>
    <w:rsid w:val="008F14BF"/>
    <w:rsid w:val="008F1662"/>
    <w:rsid w:val="00904660"/>
    <w:rsid w:val="00905862"/>
    <w:rsid w:val="00913305"/>
    <w:rsid w:val="0096161C"/>
    <w:rsid w:val="00962F9A"/>
    <w:rsid w:val="00967DF2"/>
    <w:rsid w:val="00974ED6"/>
    <w:rsid w:val="009756CF"/>
    <w:rsid w:val="00975758"/>
    <w:rsid w:val="00981746"/>
    <w:rsid w:val="009B40B7"/>
    <w:rsid w:val="009B6790"/>
    <w:rsid w:val="009C1BF8"/>
    <w:rsid w:val="009C6D3A"/>
    <w:rsid w:val="009F0A2D"/>
    <w:rsid w:val="00A0375C"/>
    <w:rsid w:val="00A107F3"/>
    <w:rsid w:val="00A11907"/>
    <w:rsid w:val="00A1199A"/>
    <w:rsid w:val="00A169F6"/>
    <w:rsid w:val="00A32B8A"/>
    <w:rsid w:val="00A32EC2"/>
    <w:rsid w:val="00A33263"/>
    <w:rsid w:val="00A601F4"/>
    <w:rsid w:val="00A61365"/>
    <w:rsid w:val="00A71547"/>
    <w:rsid w:val="00A77759"/>
    <w:rsid w:val="00A85C5F"/>
    <w:rsid w:val="00A97463"/>
    <w:rsid w:val="00AB3D99"/>
    <w:rsid w:val="00AC1C3C"/>
    <w:rsid w:val="00AC374F"/>
    <w:rsid w:val="00AD4E51"/>
    <w:rsid w:val="00AE0577"/>
    <w:rsid w:val="00AE79F5"/>
    <w:rsid w:val="00AF550A"/>
    <w:rsid w:val="00AF581A"/>
    <w:rsid w:val="00B05966"/>
    <w:rsid w:val="00B22CE9"/>
    <w:rsid w:val="00B26804"/>
    <w:rsid w:val="00B35C17"/>
    <w:rsid w:val="00B414E2"/>
    <w:rsid w:val="00B456BE"/>
    <w:rsid w:val="00B4580A"/>
    <w:rsid w:val="00B50A7A"/>
    <w:rsid w:val="00B57479"/>
    <w:rsid w:val="00B669CD"/>
    <w:rsid w:val="00B81EAD"/>
    <w:rsid w:val="00BA3BB3"/>
    <w:rsid w:val="00BB4AB8"/>
    <w:rsid w:val="00BB70E5"/>
    <w:rsid w:val="00BE15C0"/>
    <w:rsid w:val="00BE330F"/>
    <w:rsid w:val="00C07E42"/>
    <w:rsid w:val="00C16AFE"/>
    <w:rsid w:val="00C23C4D"/>
    <w:rsid w:val="00C30528"/>
    <w:rsid w:val="00C32F34"/>
    <w:rsid w:val="00C361C9"/>
    <w:rsid w:val="00C4399E"/>
    <w:rsid w:val="00C47FA4"/>
    <w:rsid w:val="00C77290"/>
    <w:rsid w:val="00C77B8F"/>
    <w:rsid w:val="00C81ED1"/>
    <w:rsid w:val="00C90D0A"/>
    <w:rsid w:val="00C92E6C"/>
    <w:rsid w:val="00C9310F"/>
    <w:rsid w:val="00C94982"/>
    <w:rsid w:val="00CA53AC"/>
    <w:rsid w:val="00CB5433"/>
    <w:rsid w:val="00CD0A9D"/>
    <w:rsid w:val="00CE1C31"/>
    <w:rsid w:val="00CE6A9E"/>
    <w:rsid w:val="00CF413A"/>
    <w:rsid w:val="00CF6159"/>
    <w:rsid w:val="00D03ADB"/>
    <w:rsid w:val="00D10038"/>
    <w:rsid w:val="00D1039C"/>
    <w:rsid w:val="00D16663"/>
    <w:rsid w:val="00D17B9A"/>
    <w:rsid w:val="00D5607B"/>
    <w:rsid w:val="00D5689C"/>
    <w:rsid w:val="00DB7D1D"/>
    <w:rsid w:val="00DE2F28"/>
    <w:rsid w:val="00DE3500"/>
    <w:rsid w:val="00E016C3"/>
    <w:rsid w:val="00E04461"/>
    <w:rsid w:val="00E103E8"/>
    <w:rsid w:val="00E33E10"/>
    <w:rsid w:val="00E3487A"/>
    <w:rsid w:val="00E43C92"/>
    <w:rsid w:val="00E54870"/>
    <w:rsid w:val="00E64581"/>
    <w:rsid w:val="00E771C1"/>
    <w:rsid w:val="00E82458"/>
    <w:rsid w:val="00E82553"/>
    <w:rsid w:val="00EA681C"/>
    <w:rsid w:val="00EC6BEA"/>
    <w:rsid w:val="00EC756B"/>
    <w:rsid w:val="00ED0791"/>
    <w:rsid w:val="00EE4094"/>
    <w:rsid w:val="00EF593D"/>
    <w:rsid w:val="00F00764"/>
    <w:rsid w:val="00F0267F"/>
    <w:rsid w:val="00F16C30"/>
    <w:rsid w:val="00F226FA"/>
    <w:rsid w:val="00F256A9"/>
    <w:rsid w:val="00F32F41"/>
    <w:rsid w:val="00F35AFF"/>
    <w:rsid w:val="00F5311C"/>
    <w:rsid w:val="00F641EC"/>
    <w:rsid w:val="00F81724"/>
    <w:rsid w:val="00FA0B19"/>
    <w:rsid w:val="00FA2730"/>
    <w:rsid w:val="00FA2911"/>
    <w:rsid w:val="00FA79B7"/>
    <w:rsid w:val="00FB0089"/>
    <w:rsid w:val="00FC3295"/>
    <w:rsid w:val="00FD33F5"/>
    <w:rsid w:val="00FD640C"/>
    <w:rsid w:val="00FE29AC"/>
    <w:rsid w:val="00FF3A96"/>
    <w:rsid w:val="00FF58C5"/>
    <w:rsid w:val="00FF6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B3F81"/>
  <w15:docId w15:val="{FD33E93D-0C70-4396-A044-5082974C3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649"/>
  </w:style>
  <w:style w:type="paragraph" w:styleId="Nagwek1">
    <w:name w:val="heading 1"/>
    <w:basedOn w:val="Normalny"/>
    <w:next w:val="Normalny"/>
    <w:link w:val="Nagwek1Znak"/>
    <w:uiPriority w:val="9"/>
    <w:qFormat/>
    <w:rsid w:val="00F5311C"/>
    <w:pPr>
      <w:keepNext/>
      <w:widowControl w:val="0"/>
      <w:tabs>
        <w:tab w:val="num" w:pos="432"/>
      </w:tabs>
      <w:suppressAutoHyphens/>
      <w:spacing w:before="240" w:after="60" w:line="240" w:lineRule="auto"/>
      <w:ind w:left="432" w:hanging="432"/>
      <w:outlineLvl w:val="0"/>
    </w:pPr>
    <w:rPr>
      <w:rFonts w:ascii="Arial" w:eastAsia="HG Mincho Light J" w:hAnsi="Arial" w:cs="Arial"/>
      <w:b/>
      <w:bCs/>
      <w:color w:val="000000"/>
      <w:kern w:val="2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5311C"/>
    <w:pPr>
      <w:keepNext/>
      <w:tabs>
        <w:tab w:val="num" w:pos="576"/>
      </w:tabs>
      <w:spacing w:before="240" w:after="60" w:line="240" w:lineRule="auto"/>
      <w:ind w:left="576" w:hanging="576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5311C"/>
    <w:pPr>
      <w:keepNext/>
      <w:widowControl w:val="0"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Cambria" w:eastAsia="Times New Roman" w:hAnsi="Cambria" w:cs="Cambria"/>
      <w:b/>
      <w:bCs/>
      <w:color w:val="000000"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5311C"/>
    <w:pPr>
      <w:keepNext/>
      <w:widowControl w:val="0"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Calibri" w:eastAsia="Times New Roman" w:hAnsi="Calibri" w:cs="Calibri"/>
      <w:b/>
      <w:bCs/>
      <w:color w:val="000000"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5311C"/>
    <w:pPr>
      <w:widowControl w:val="0"/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Calibri" w:eastAsia="Times New Roman" w:hAnsi="Calibri" w:cs="Calibri"/>
      <w:b/>
      <w:bCs/>
      <w:i/>
      <w:iCs/>
      <w:color w:val="000000"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F5311C"/>
    <w:pPr>
      <w:widowControl w:val="0"/>
      <w:tabs>
        <w:tab w:val="num" w:pos="1152"/>
      </w:tabs>
      <w:suppressAutoHyphens/>
      <w:spacing w:before="240" w:after="60" w:line="240" w:lineRule="auto"/>
      <w:ind w:left="1152" w:hanging="1152"/>
      <w:outlineLvl w:val="5"/>
    </w:pPr>
    <w:rPr>
      <w:rFonts w:ascii="Calibri" w:eastAsia="Times New Roman" w:hAnsi="Calibri" w:cs="Calibri"/>
      <w:b/>
      <w:bCs/>
      <w:color w:val="00000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olorful List Accent 1,Medium Grid 1 Accent 2,Medium Grid 1 - Accent 21,Bullet Number,lp1,List Paragraph2,ISCG Numerowanie,lp11,List Paragraph11,Bullet 1,Use Case List Paragraph,Body MS Bullet,Podsis rysunku,Numerowanie,L1,2 heading"/>
    <w:basedOn w:val="Normalny"/>
    <w:link w:val="AkapitzlistZnak"/>
    <w:uiPriority w:val="34"/>
    <w:qFormat/>
    <w:rsid w:val="00286AB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F5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5273"/>
  </w:style>
  <w:style w:type="paragraph" w:styleId="Stopka">
    <w:name w:val="footer"/>
    <w:basedOn w:val="Normalny"/>
    <w:link w:val="StopkaZnak"/>
    <w:uiPriority w:val="99"/>
    <w:unhideWhenUsed/>
    <w:rsid w:val="005F5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5273"/>
  </w:style>
  <w:style w:type="character" w:customStyle="1" w:styleId="markedcontent">
    <w:name w:val="markedcontent"/>
    <w:qFormat/>
    <w:rsid w:val="00676A97"/>
  </w:style>
  <w:style w:type="paragraph" w:customStyle="1" w:styleId="ListParagraph1">
    <w:name w:val="List Paragraph1"/>
    <w:basedOn w:val="Normalny"/>
    <w:qFormat/>
    <w:rsid w:val="00676A97"/>
    <w:pPr>
      <w:suppressAutoHyphens/>
      <w:spacing w:after="200" w:line="276" w:lineRule="auto"/>
      <w:ind w:left="720"/>
    </w:pPr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76A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76A9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76A9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6A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6A9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6A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6A97"/>
    <w:rPr>
      <w:rFonts w:ascii="Segoe UI" w:hAnsi="Segoe UI" w:cs="Segoe UI"/>
      <w:sz w:val="18"/>
      <w:szCs w:val="18"/>
    </w:rPr>
  </w:style>
  <w:style w:type="paragraph" w:customStyle="1" w:styleId="text">
    <w:name w:val="text"/>
    <w:basedOn w:val="Normalny"/>
    <w:rsid w:val="00FA27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olorful List Accent 1 Znak,Medium Grid 1 Accent 2 Znak,Medium Grid 1 - Accent 21 Znak,Bullet Number Znak,lp1 Znak,List Paragraph2 Znak,ISCG Numerowanie Znak,lp11 Znak,List Paragraph11 Znak,Bullet 1 Znak,Use Case List Paragraph Znak"/>
    <w:basedOn w:val="Domylnaczcionkaakapitu"/>
    <w:link w:val="Akapitzlist"/>
    <w:uiPriority w:val="34"/>
    <w:qFormat/>
    <w:locked/>
    <w:rsid w:val="00074C76"/>
  </w:style>
  <w:style w:type="paragraph" w:styleId="Zwykytekst">
    <w:name w:val="Plain Text"/>
    <w:basedOn w:val="Normalny"/>
    <w:link w:val="ZwykytekstZnak"/>
    <w:uiPriority w:val="99"/>
    <w:unhideWhenUsed/>
    <w:rsid w:val="00074C76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74C76"/>
    <w:rPr>
      <w:rFonts w:ascii="Consolas" w:eastAsia="Calibri" w:hAnsi="Consolas" w:cs="Times New Roman"/>
      <w:sz w:val="21"/>
      <w:szCs w:val="21"/>
    </w:rPr>
  </w:style>
  <w:style w:type="paragraph" w:customStyle="1" w:styleId="Default">
    <w:name w:val="Default"/>
    <w:rsid w:val="00074C76"/>
    <w:pPr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F5311C"/>
    <w:rPr>
      <w:rFonts w:ascii="Arial" w:eastAsia="HG Mincho Light J" w:hAnsi="Arial" w:cs="Arial"/>
      <w:b/>
      <w:bCs/>
      <w:color w:val="000000"/>
      <w:kern w:val="2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F5311C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F5311C"/>
    <w:rPr>
      <w:rFonts w:ascii="Cambria" w:eastAsia="Times New Roman" w:hAnsi="Cambria" w:cs="Cambria"/>
      <w:b/>
      <w:bCs/>
      <w:color w:val="000000"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rsid w:val="00F5311C"/>
    <w:rPr>
      <w:rFonts w:ascii="Calibri" w:eastAsia="Times New Roman" w:hAnsi="Calibri" w:cs="Calibri"/>
      <w:b/>
      <w:bCs/>
      <w:color w:val="000000"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rsid w:val="00F5311C"/>
    <w:rPr>
      <w:rFonts w:ascii="Calibri" w:eastAsia="Times New Roman" w:hAnsi="Calibri" w:cs="Calibri"/>
      <w:b/>
      <w:bCs/>
      <w:i/>
      <w:iCs/>
      <w:color w:val="000000"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F5311C"/>
    <w:rPr>
      <w:rFonts w:ascii="Calibri" w:eastAsia="Times New Roman" w:hAnsi="Calibri" w:cs="Calibri"/>
      <w:b/>
      <w:bCs/>
      <w:color w:val="000000"/>
      <w:lang w:eastAsia="ar-SA"/>
    </w:rPr>
  </w:style>
  <w:style w:type="character" w:styleId="Hipercze">
    <w:name w:val="Hyperlink"/>
    <w:uiPriority w:val="99"/>
    <w:unhideWhenUsed/>
    <w:rsid w:val="00F5311C"/>
    <w:rPr>
      <w:color w:val="0000FF"/>
      <w:u w:val="single"/>
    </w:rPr>
  </w:style>
  <w:style w:type="paragraph" w:customStyle="1" w:styleId="Tekstpodstawowy21">
    <w:name w:val="Tekst podstawowy 21"/>
    <w:basedOn w:val="Normalny"/>
    <w:rsid w:val="008F0016"/>
    <w:pPr>
      <w:tabs>
        <w:tab w:val="left" w:pos="18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customStyle="1" w:styleId="Styl">
    <w:name w:val="Styl"/>
    <w:rsid w:val="008F00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CE1C31"/>
    <w:pPr>
      <w:tabs>
        <w:tab w:val="left" w:pos="340"/>
      </w:tabs>
      <w:suppressAutoHyphens/>
      <w:overflowPunct w:val="0"/>
      <w:autoSpaceDE w:val="0"/>
      <w:spacing w:before="120" w:after="0" w:line="240" w:lineRule="auto"/>
      <w:ind w:left="284" w:hanging="284"/>
      <w:jc w:val="both"/>
      <w:textAlignment w:val="baseline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1C31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721B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721B5"/>
  </w:style>
  <w:style w:type="character" w:customStyle="1" w:styleId="czeinternetowe">
    <w:name w:val="Łącze internetowe"/>
    <w:uiPriority w:val="99"/>
    <w:unhideWhenUsed/>
    <w:rsid w:val="0028191F"/>
    <w:rPr>
      <w:color w:val="0000FF"/>
      <w:u w:val="single"/>
    </w:rPr>
  </w:style>
  <w:style w:type="paragraph" w:styleId="NormalnyWeb">
    <w:name w:val="Normal (Web)"/>
    <w:basedOn w:val="Normalny"/>
    <w:uiPriority w:val="99"/>
    <w:qFormat/>
    <w:rsid w:val="0089049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825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ny"/>
    <w:qFormat/>
    <w:rsid w:val="005D4E98"/>
    <w:pPr>
      <w:suppressAutoHyphens/>
      <w:spacing w:before="280" w:after="280" w:line="276" w:lineRule="auto"/>
      <w:jc w:val="both"/>
    </w:pPr>
    <w:rPr>
      <w:rFonts w:ascii="Ottawa;Times New Roman" w:hAnsi="Ottawa;Times New Roman" w:cs="Ottawa;Times New Roman"/>
    </w:rPr>
  </w:style>
  <w:style w:type="paragraph" w:customStyle="1" w:styleId="Standard">
    <w:name w:val="Standard"/>
    <w:qFormat/>
    <w:rsid w:val="00E771C1"/>
    <w:pPr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qFormat/>
    <w:rsid w:val="00E771C1"/>
    <w:rPr>
      <w:b/>
      <w:bCs/>
    </w:rPr>
  </w:style>
  <w:style w:type="character" w:customStyle="1" w:styleId="Teksttreci2">
    <w:name w:val="Tekst treści (2)_"/>
    <w:basedOn w:val="Domylnaczcionkaakapitu"/>
    <w:link w:val="Teksttreci20"/>
    <w:rsid w:val="004D114C"/>
    <w:rPr>
      <w:rFonts w:ascii="Franklin Gothic Book" w:eastAsia="Franklin Gothic Book" w:hAnsi="Franklin Gothic Book" w:cs="Franklin Gothic Book"/>
      <w:sz w:val="16"/>
      <w:szCs w:val="16"/>
      <w:shd w:val="clear" w:color="auto" w:fill="FFFFFF"/>
    </w:rPr>
  </w:style>
  <w:style w:type="character" w:customStyle="1" w:styleId="PogrubienieTeksttreci26pt">
    <w:name w:val="Pogrubienie;Tekst treści (2) + 6 pt"/>
    <w:basedOn w:val="Teksttreci2"/>
    <w:rsid w:val="004D114C"/>
    <w:rPr>
      <w:rFonts w:ascii="Franklin Gothic Book" w:eastAsia="Franklin Gothic Book" w:hAnsi="Franklin Gothic Book" w:cs="Franklin Gothic Book"/>
      <w:b/>
      <w:bCs/>
      <w:color w:val="000000"/>
      <w:spacing w:val="0"/>
      <w:w w:val="100"/>
      <w:position w:val="0"/>
      <w:sz w:val="12"/>
      <w:szCs w:val="12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4D114C"/>
    <w:pPr>
      <w:widowControl w:val="0"/>
      <w:shd w:val="clear" w:color="auto" w:fill="FFFFFF"/>
      <w:spacing w:before="180" w:after="240" w:line="0" w:lineRule="atLeast"/>
      <w:jc w:val="both"/>
    </w:pPr>
    <w:rPr>
      <w:rFonts w:ascii="Franklin Gothic Book" w:eastAsia="Franklin Gothic Book" w:hAnsi="Franklin Gothic Book" w:cs="Franklin Gothic Book"/>
      <w:sz w:val="16"/>
      <w:szCs w:val="1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64581"/>
    <w:pPr>
      <w:keepLines/>
      <w:widowControl/>
      <w:tabs>
        <w:tab w:val="clear" w:pos="432"/>
      </w:tabs>
      <w:suppressAutoHyphens w:val="0"/>
      <w:spacing w:after="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E64581"/>
    <w:pPr>
      <w:spacing w:after="100"/>
    </w:pPr>
    <w:rPr>
      <w:kern w:val="2"/>
      <w14:ligatures w14:val="standardContextual"/>
    </w:rPr>
  </w:style>
  <w:style w:type="paragraph" w:styleId="Spistreci2">
    <w:name w:val="toc 2"/>
    <w:basedOn w:val="Normalny"/>
    <w:next w:val="Normalny"/>
    <w:autoRedefine/>
    <w:uiPriority w:val="39"/>
    <w:unhideWhenUsed/>
    <w:rsid w:val="00E64581"/>
    <w:pPr>
      <w:spacing w:after="100"/>
      <w:ind w:left="220"/>
    </w:pPr>
    <w:rPr>
      <w:kern w:val="2"/>
      <w14:ligatures w14:val="standardContextual"/>
    </w:rPr>
  </w:style>
  <w:style w:type="paragraph" w:styleId="Spistreci3">
    <w:name w:val="toc 3"/>
    <w:basedOn w:val="Normalny"/>
    <w:next w:val="Normalny"/>
    <w:autoRedefine/>
    <w:uiPriority w:val="39"/>
    <w:unhideWhenUsed/>
    <w:rsid w:val="00E64581"/>
    <w:pPr>
      <w:spacing w:after="100"/>
      <w:ind w:left="440"/>
    </w:pPr>
    <w:rPr>
      <w:kern w:val="2"/>
      <w14:ligatures w14:val="standardContextual"/>
    </w:rPr>
  </w:style>
  <w:style w:type="paragraph" w:styleId="Poprawka">
    <w:name w:val="Revision"/>
    <w:hidden/>
    <w:uiPriority w:val="99"/>
    <w:semiHidden/>
    <w:rsid w:val="009B679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323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C0C202-C340-4ECA-A97F-124598D2B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2625</Words>
  <Characters>15756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Zaguła Janina</dc:creator>
  <cp:keywords/>
  <dc:description/>
  <cp:lastModifiedBy>Andrzej Szromek</cp:lastModifiedBy>
  <cp:revision>3</cp:revision>
  <dcterms:created xsi:type="dcterms:W3CDTF">2026-01-29T15:49:00Z</dcterms:created>
  <dcterms:modified xsi:type="dcterms:W3CDTF">2026-01-29T15:50:00Z</dcterms:modified>
</cp:coreProperties>
</file>